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46694">
        <w:rPr>
          <w:rFonts w:ascii="Times New Roman" w:hAnsi="Times New Roman"/>
          <w:bCs/>
          <w:sz w:val="28"/>
          <w:szCs w:val="28"/>
        </w:rPr>
        <w:t>МУНИЦИПАЛЬНАЯ ПРОГРАММА НАЗЫВАЕВСКОГО МУНИЦИПАЛЬНОГО РАЙОНА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46694">
        <w:rPr>
          <w:rFonts w:ascii="Times New Roman" w:hAnsi="Times New Roman"/>
          <w:bCs/>
          <w:sz w:val="28"/>
          <w:szCs w:val="28"/>
        </w:rPr>
        <w:t>«РАЗВИТИЕ ЭКОНОМИЧЕСКОГО ПОТЕНЦИАЛА НАЗЫВАЕВСКОГО МУНИЦИПАЛЬНОГО РАЙОНА»</w:t>
      </w:r>
    </w:p>
    <w:p w:rsidR="00724AAC" w:rsidRPr="00946694" w:rsidRDefault="000B76A0" w:rsidP="0024358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46694">
        <w:rPr>
          <w:rFonts w:ascii="Times New Roman" w:hAnsi="Times New Roman"/>
          <w:sz w:val="20"/>
          <w:szCs w:val="20"/>
        </w:rPr>
        <w:t>(в ред. Постановления Администрации Называевского муниципального района № 39 от 10.02.2020г.</w:t>
      </w:r>
      <w:r w:rsidR="00243589" w:rsidRPr="00946694">
        <w:rPr>
          <w:rFonts w:ascii="Times New Roman" w:hAnsi="Times New Roman"/>
          <w:sz w:val="20"/>
          <w:szCs w:val="20"/>
        </w:rPr>
        <w:t>, № 54 от 02.03.2020г.</w:t>
      </w:r>
      <w:r w:rsidR="004A781F" w:rsidRPr="00946694">
        <w:rPr>
          <w:rFonts w:ascii="Times New Roman" w:hAnsi="Times New Roman"/>
          <w:sz w:val="20"/>
          <w:szCs w:val="20"/>
        </w:rPr>
        <w:t>, № 93 от 07.04.2020г.</w:t>
      </w:r>
      <w:r w:rsidR="00BF7F29" w:rsidRPr="00946694">
        <w:rPr>
          <w:rFonts w:ascii="Times New Roman" w:hAnsi="Times New Roman"/>
          <w:sz w:val="20"/>
          <w:szCs w:val="20"/>
        </w:rPr>
        <w:t>, № 105 от 14.04.2020г.</w:t>
      </w:r>
      <w:r w:rsidR="00554616" w:rsidRPr="00946694">
        <w:rPr>
          <w:rFonts w:ascii="Times New Roman" w:hAnsi="Times New Roman"/>
          <w:sz w:val="20"/>
          <w:szCs w:val="20"/>
        </w:rPr>
        <w:t>, № 128 от 12.05.2020г.</w:t>
      </w:r>
      <w:r w:rsidR="00A41010">
        <w:rPr>
          <w:rFonts w:ascii="Times New Roman" w:hAnsi="Times New Roman"/>
          <w:sz w:val="20"/>
          <w:szCs w:val="20"/>
        </w:rPr>
        <w:t>, от 31.07.2020 № 221</w:t>
      </w:r>
      <w:r w:rsidR="004F3A7F">
        <w:rPr>
          <w:rFonts w:ascii="Times New Roman" w:hAnsi="Times New Roman"/>
          <w:sz w:val="20"/>
          <w:szCs w:val="20"/>
        </w:rPr>
        <w:t xml:space="preserve">, </w:t>
      </w:r>
      <w:r w:rsidR="00E3090B">
        <w:rPr>
          <w:rFonts w:ascii="Times New Roman" w:hAnsi="Times New Roman"/>
          <w:sz w:val="20"/>
          <w:szCs w:val="20"/>
        </w:rPr>
        <w:t>№ 313 от 22.10.2020г.</w:t>
      </w:r>
      <w:r w:rsidR="00E84F8A">
        <w:rPr>
          <w:rFonts w:ascii="Times New Roman" w:hAnsi="Times New Roman"/>
          <w:sz w:val="20"/>
          <w:szCs w:val="20"/>
        </w:rPr>
        <w:t>, от 14.01.2021 № 3</w:t>
      </w:r>
      <w:r w:rsidR="00820864" w:rsidRPr="00A51492">
        <w:rPr>
          <w:rFonts w:ascii="Times New Roman" w:hAnsi="Times New Roman"/>
          <w:sz w:val="20"/>
          <w:szCs w:val="20"/>
        </w:rPr>
        <w:t>, от 1</w:t>
      </w:r>
      <w:r w:rsidR="00A51492" w:rsidRPr="00A51492">
        <w:rPr>
          <w:rFonts w:ascii="Times New Roman" w:hAnsi="Times New Roman"/>
          <w:sz w:val="20"/>
          <w:szCs w:val="20"/>
        </w:rPr>
        <w:t>8</w:t>
      </w:r>
      <w:r w:rsidR="00820864" w:rsidRPr="00A51492">
        <w:rPr>
          <w:rFonts w:ascii="Times New Roman" w:hAnsi="Times New Roman"/>
          <w:sz w:val="20"/>
          <w:szCs w:val="20"/>
        </w:rPr>
        <w:t xml:space="preserve">.03.2021 № </w:t>
      </w:r>
      <w:r w:rsidR="00A51492" w:rsidRPr="00A51492">
        <w:rPr>
          <w:rFonts w:ascii="Times New Roman" w:hAnsi="Times New Roman"/>
          <w:sz w:val="20"/>
          <w:szCs w:val="20"/>
        </w:rPr>
        <w:t>86</w:t>
      </w:r>
      <w:r w:rsidR="0028752D">
        <w:rPr>
          <w:rFonts w:ascii="Times New Roman" w:hAnsi="Times New Roman"/>
          <w:sz w:val="20"/>
          <w:szCs w:val="20"/>
        </w:rPr>
        <w:t xml:space="preserve">, </w:t>
      </w:r>
      <w:r w:rsidR="0028752D" w:rsidRPr="005656C8">
        <w:rPr>
          <w:rFonts w:ascii="Times New Roman" w:hAnsi="Times New Roman"/>
          <w:sz w:val="20"/>
          <w:szCs w:val="20"/>
        </w:rPr>
        <w:t>от</w:t>
      </w:r>
      <w:r w:rsidR="005656C8">
        <w:rPr>
          <w:rFonts w:ascii="Times New Roman" w:hAnsi="Times New Roman"/>
          <w:sz w:val="20"/>
          <w:szCs w:val="20"/>
        </w:rPr>
        <w:t xml:space="preserve"> 15.07.2021г. № 214</w:t>
      </w:r>
      <w:r w:rsidR="00F64087">
        <w:rPr>
          <w:rFonts w:ascii="Times New Roman" w:hAnsi="Times New Roman"/>
          <w:sz w:val="20"/>
          <w:szCs w:val="20"/>
        </w:rPr>
        <w:t>, от 30.09.2021г. № 346</w:t>
      </w:r>
      <w:r w:rsidR="005A0219">
        <w:rPr>
          <w:rFonts w:ascii="Times New Roman" w:hAnsi="Times New Roman"/>
          <w:sz w:val="20"/>
          <w:szCs w:val="20"/>
        </w:rPr>
        <w:t xml:space="preserve">, от </w:t>
      </w:r>
      <w:r w:rsidR="00913380">
        <w:rPr>
          <w:rFonts w:ascii="Times New Roman" w:hAnsi="Times New Roman"/>
          <w:sz w:val="20"/>
          <w:szCs w:val="20"/>
        </w:rPr>
        <w:t>15</w:t>
      </w:r>
      <w:r w:rsidR="005A0219">
        <w:rPr>
          <w:rFonts w:ascii="Times New Roman" w:hAnsi="Times New Roman"/>
          <w:sz w:val="20"/>
          <w:szCs w:val="20"/>
        </w:rPr>
        <w:t xml:space="preserve">.11.2021г. № </w:t>
      </w:r>
      <w:r w:rsidR="00913380">
        <w:rPr>
          <w:rFonts w:ascii="Times New Roman" w:hAnsi="Times New Roman"/>
          <w:sz w:val="20"/>
          <w:szCs w:val="20"/>
        </w:rPr>
        <w:t>442</w:t>
      </w:r>
      <w:r w:rsidR="007A0B89">
        <w:rPr>
          <w:rFonts w:ascii="Times New Roman" w:hAnsi="Times New Roman"/>
          <w:sz w:val="20"/>
          <w:szCs w:val="20"/>
        </w:rPr>
        <w:t>, от 19.01.2022 № 23</w:t>
      </w:r>
      <w:r w:rsidR="006F5EAB">
        <w:rPr>
          <w:rFonts w:ascii="Times New Roman" w:hAnsi="Times New Roman"/>
          <w:sz w:val="20"/>
          <w:szCs w:val="20"/>
        </w:rPr>
        <w:t>, от 02.03.2022 № 87</w:t>
      </w:r>
      <w:r w:rsidR="00A54090">
        <w:rPr>
          <w:rFonts w:ascii="Times New Roman" w:hAnsi="Times New Roman"/>
          <w:sz w:val="20"/>
          <w:szCs w:val="20"/>
        </w:rPr>
        <w:t>, от 15.03.2022 № 98</w:t>
      </w:r>
      <w:r w:rsidR="00224C0F">
        <w:rPr>
          <w:rFonts w:ascii="Times New Roman" w:hAnsi="Times New Roman"/>
          <w:sz w:val="20"/>
          <w:szCs w:val="20"/>
        </w:rPr>
        <w:t>, от 31.03.2022 № 115</w:t>
      </w:r>
      <w:r w:rsidR="001552F9">
        <w:rPr>
          <w:rFonts w:ascii="Times New Roman" w:hAnsi="Times New Roman"/>
          <w:sz w:val="20"/>
          <w:szCs w:val="20"/>
        </w:rPr>
        <w:t>, от 06.05.2022г. № 147</w:t>
      </w:r>
      <w:r w:rsidR="00202813">
        <w:rPr>
          <w:rFonts w:ascii="Times New Roman" w:hAnsi="Times New Roman"/>
          <w:sz w:val="20"/>
          <w:szCs w:val="20"/>
        </w:rPr>
        <w:t>, от 05.07.2022г. № 217</w:t>
      </w:r>
      <w:r w:rsidR="004C2A76">
        <w:rPr>
          <w:rFonts w:ascii="Times New Roman" w:hAnsi="Times New Roman"/>
          <w:sz w:val="20"/>
          <w:szCs w:val="20"/>
        </w:rPr>
        <w:t>, от 10.08.2022г. № 251</w:t>
      </w:r>
      <w:r w:rsidR="00EC72D0">
        <w:rPr>
          <w:rFonts w:ascii="Times New Roman" w:hAnsi="Times New Roman"/>
          <w:sz w:val="20"/>
          <w:szCs w:val="20"/>
        </w:rPr>
        <w:t>, от 27.10.2022г. № 349</w:t>
      </w:r>
      <w:r w:rsidR="00674B11">
        <w:rPr>
          <w:rFonts w:ascii="Times New Roman" w:hAnsi="Times New Roman"/>
          <w:sz w:val="20"/>
          <w:szCs w:val="20"/>
        </w:rPr>
        <w:t>, от 30.12.2022г. № 502</w:t>
      </w:r>
      <w:r w:rsidR="00527BA1">
        <w:rPr>
          <w:rFonts w:ascii="Times New Roman" w:hAnsi="Times New Roman"/>
          <w:sz w:val="20"/>
          <w:szCs w:val="20"/>
        </w:rPr>
        <w:t>, от 16.01.2023 № 6</w:t>
      </w:r>
      <w:r w:rsidR="007E643C">
        <w:rPr>
          <w:rFonts w:ascii="Times New Roman" w:hAnsi="Times New Roman"/>
          <w:sz w:val="20"/>
          <w:szCs w:val="20"/>
        </w:rPr>
        <w:t>, от 13.02.2023г. № 5</w:t>
      </w:r>
      <w:r w:rsidR="0016120D">
        <w:rPr>
          <w:rFonts w:ascii="Times New Roman" w:hAnsi="Times New Roman"/>
          <w:sz w:val="20"/>
          <w:szCs w:val="20"/>
        </w:rPr>
        <w:t>9</w:t>
      </w:r>
      <w:r w:rsidR="0062404A">
        <w:rPr>
          <w:rFonts w:ascii="Times New Roman" w:hAnsi="Times New Roman"/>
          <w:sz w:val="20"/>
          <w:szCs w:val="20"/>
        </w:rPr>
        <w:t>, от 28.03.2023г. № 176</w:t>
      </w:r>
      <w:r w:rsidR="00D25497">
        <w:rPr>
          <w:rFonts w:ascii="Times New Roman" w:hAnsi="Times New Roman"/>
          <w:sz w:val="20"/>
          <w:szCs w:val="20"/>
        </w:rPr>
        <w:t>, от 05.04.2023г. № 188</w:t>
      </w:r>
      <w:r w:rsidR="00C836AB">
        <w:rPr>
          <w:rFonts w:ascii="Times New Roman" w:hAnsi="Times New Roman"/>
          <w:sz w:val="20"/>
          <w:szCs w:val="20"/>
        </w:rPr>
        <w:t>, от 03.05.2023 № 240</w:t>
      </w:r>
      <w:r w:rsidR="002A083A">
        <w:rPr>
          <w:rFonts w:ascii="Times New Roman" w:hAnsi="Times New Roman"/>
          <w:sz w:val="20"/>
          <w:szCs w:val="20"/>
        </w:rPr>
        <w:t>, от 16.06.2023 № 256</w:t>
      </w:r>
      <w:r w:rsidR="00A7123E">
        <w:rPr>
          <w:rFonts w:ascii="Times New Roman" w:hAnsi="Times New Roman"/>
          <w:sz w:val="20"/>
          <w:szCs w:val="20"/>
        </w:rPr>
        <w:t>, от 02.08.2023г. № 387</w:t>
      </w:r>
      <w:r w:rsidR="00422A82">
        <w:rPr>
          <w:rFonts w:ascii="Times New Roman" w:hAnsi="Times New Roman"/>
          <w:sz w:val="20"/>
          <w:szCs w:val="20"/>
        </w:rPr>
        <w:t>, от 17.12.2023г. № 484</w:t>
      </w:r>
      <w:r w:rsidR="00A5626F">
        <w:rPr>
          <w:rFonts w:ascii="Times New Roman" w:hAnsi="Times New Roman"/>
          <w:sz w:val="20"/>
          <w:szCs w:val="20"/>
        </w:rPr>
        <w:t>, от 29.12.2023 № 604</w:t>
      </w:r>
      <w:r w:rsidR="004C2A76">
        <w:rPr>
          <w:rFonts w:ascii="Times New Roman" w:hAnsi="Times New Roman"/>
          <w:sz w:val="20"/>
          <w:szCs w:val="20"/>
        </w:rPr>
        <w:t>)</w:t>
      </w:r>
    </w:p>
    <w:p w:rsidR="000B76A0" w:rsidRPr="00946694" w:rsidRDefault="000B76A0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24AAC" w:rsidRPr="00946694" w:rsidRDefault="00724AAC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Раздел 1. Паспорт муниципальной программы Называевского муниципального района</w:t>
      </w:r>
    </w:p>
    <w:p w:rsidR="00724AAC" w:rsidRPr="00946694" w:rsidRDefault="00724AAC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361"/>
        <w:gridCol w:w="5255"/>
      </w:tblGrid>
      <w:tr w:rsidR="00724AAC" w:rsidRPr="00946694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946694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ответственным исполнителем муниципальной программы 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rPr>
                <w:lang w:eastAsia="ar-SA"/>
              </w:rPr>
            </w:pPr>
            <w:r w:rsidRPr="00946694">
              <w:t>Администрация Называевского муниципального района</w:t>
            </w:r>
          </w:p>
        </w:tc>
      </w:tr>
      <w:tr w:rsidR="00724AAC" w:rsidRPr="00946694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соисполнителем муниципальной программы 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tabs>
                <w:tab w:val="left" w:pos="3837"/>
              </w:tabs>
              <w:snapToGrid w:val="0"/>
              <w:jc w:val="both"/>
              <w:rPr>
                <w:lang w:eastAsia="ar-SA"/>
              </w:rPr>
            </w:pPr>
            <w:r w:rsidRPr="00946694">
              <w:t>Комитет финансов и контроля муниципального района, Управление делами Администрации муниципального района, Управление строительства жилищно-коммунального комплекса (далее — ЖКК) Называевского муниципального района, экономический отдел Администрации муниципального района.</w:t>
            </w:r>
          </w:p>
        </w:tc>
      </w:tr>
      <w:tr w:rsidR="00724AAC" w:rsidRPr="00946694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rPr>
                <w:lang w:eastAsia="ar-SA"/>
              </w:rPr>
            </w:pPr>
            <w:r w:rsidRPr="00946694">
              <w:t>2020 – 2026 годы</w:t>
            </w:r>
          </w:p>
        </w:tc>
      </w:tr>
      <w:tr w:rsidR="00724AAC" w:rsidRPr="00946694" w:rsidTr="00724AAC">
        <w:trPr>
          <w:trHeight w:val="40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Создание условий для экономического развития Называевского муниципального района</w:t>
            </w:r>
          </w:p>
        </w:tc>
      </w:tr>
      <w:tr w:rsidR="00724AAC" w:rsidRPr="00946694" w:rsidTr="00724AAC">
        <w:trPr>
          <w:trHeight w:val="328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A7123E" w:rsidRPr="00946694">
              <w:rPr>
                <w:rFonts w:ascii="Times New Roman" w:hAnsi="Times New Roman"/>
                <w:sz w:val="28"/>
                <w:szCs w:val="28"/>
              </w:rPr>
              <w:t>Осуществление эффективного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 xml:space="preserve"> муниципального управления в целях улучшения качества жизни населения Называевского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2. Устойчивое развитие сельского хозяйства и сельских территорий Называевского муниципального района, создание благоприятных условий для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ускоренного развития субъектов малого и среднего предпринимательства.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Обеспечение сохранности, содержания и управления объектами собственности Называевского муниципального района.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4.Развитие жилищно-коммунального комплекса, обеспечение энергосбережения и повышения энергетической эффективности Называевского муниципального района.</w:t>
            </w:r>
          </w:p>
        </w:tc>
      </w:tr>
      <w:tr w:rsidR="00724AAC" w:rsidRPr="00946694" w:rsidTr="00724AAC">
        <w:trPr>
          <w:trHeight w:val="64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Подпрограммы </w:t>
            </w:r>
            <w:r w:rsidR="007E643C" w:rsidRPr="0094669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(далее – подпрограммы)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Повышение эффективности муниципального управления, развитие межбюджетных отношений в Называевском муниципальном районе.</w:t>
            </w:r>
          </w:p>
          <w:p w:rsidR="00724AAC" w:rsidRPr="00946694" w:rsidRDefault="00724AAC" w:rsidP="00724AA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 Содействие в развитии сельскохозяйственного производства, создание условий для развития малого и среднего предпринимательства.</w:t>
            </w:r>
          </w:p>
          <w:p w:rsidR="00724AAC" w:rsidRPr="00946694" w:rsidRDefault="00724AAC" w:rsidP="00724AA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Управление имуществом Называевского муниципального района.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4. Развитие инфраструктуры Называевского муниципального района.</w:t>
            </w:r>
          </w:p>
        </w:tc>
      </w:tr>
      <w:tr w:rsidR="00724AAC" w:rsidRPr="00946694" w:rsidTr="00724AAC">
        <w:trPr>
          <w:trHeight w:val="70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</w:p>
          <w:p w:rsidR="00724AAC" w:rsidRPr="00D14D0A" w:rsidRDefault="00A5626F" w:rsidP="00195B0B">
            <w:pPr>
              <w:rPr>
                <w:rFonts w:ascii="Times New Roman" w:hAnsi="Times New Roman"/>
                <w:sz w:val="28"/>
                <w:szCs w:val="28"/>
              </w:rPr>
            </w:pPr>
            <w:r w:rsidRPr="00A5626F">
              <w:rPr>
                <w:rFonts w:ascii="Times New Roman" w:hAnsi="Times New Roman"/>
                <w:sz w:val="28"/>
                <w:szCs w:val="28"/>
              </w:rPr>
              <w:t>1 110 165 670,36</w:t>
            </w:r>
            <w:r w:rsidR="00907C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4AAC" w:rsidRPr="00D14D0A">
              <w:rPr>
                <w:rFonts w:ascii="Times New Roman" w:hAnsi="Times New Roman"/>
                <w:sz w:val="28"/>
                <w:szCs w:val="28"/>
              </w:rPr>
              <w:t>рубля, в том числе:</w:t>
            </w:r>
            <w:r w:rsidR="00081A06" w:rsidRPr="00D14D0A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724AAC" w:rsidRPr="00D14D0A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4D0A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Pr="00D14D0A">
              <w:rPr>
                <w:rFonts w:ascii="Times New Roman" w:hAnsi="Times New Roman"/>
              </w:rPr>
              <w:t xml:space="preserve"> </w:t>
            </w:r>
            <w:r w:rsidR="00525764" w:rsidRPr="00D14D0A">
              <w:rPr>
                <w:rFonts w:ascii="Times New Roman" w:hAnsi="Times New Roman"/>
                <w:sz w:val="28"/>
                <w:szCs w:val="28"/>
              </w:rPr>
              <w:t>173</w:t>
            </w:r>
            <w:r w:rsidR="00775ABA" w:rsidRPr="00D14D0A">
              <w:rPr>
                <w:rFonts w:ascii="Times New Roman" w:hAnsi="Times New Roman"/>
                <w:sz w:val="28"/>
                <w:szCs w:val="28"/>
              </w:rPr>
              <w:t> 932 636,59</w:t>
            </w:r>
            <w:r w:rsidR="00E41056" w:rsidRPr="00D14D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4D0A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D14D0A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4D0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93789" w:rsidRPr="00693789">
              <w:rPr>
                <w:rFonts w:ascii="Times New Roman" w:hAnsi="Times New Roman"/>
                <w:sz w:val="28"/>
                <w:szCs w:val="28"/>
              </w:rPr>
              <w:t>147 777 923,08</w:t>
            </w:r>
            <w:r w:rsidRPr="00D14D0A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6F5EAB" w:rsidRPr="006F5EAB" w:rsidRDefault="006F5EAB" w:rsidP="006F5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5EAB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774394" w:rsidRPr="00774394">
              <w:rPr>
                <w:rFonts w:ascii="Times New Roman" w:hAnsi="Times New Roman"/>
                <w:sz w:val="28"/>
                <w:szCs w:val="28"/>
              </w:rPr>
              <w:t>192 074 909,19</w:t>
            </w:r>
            <w:r w:rsidRPr="006F5EAB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A5626F" w:rsidRPr="00A5626F" w:rsidRDefault="00A5626F" w:rsidP="00A56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626F">
              <w:rPr>
                <w:rFonts w:ascii="Times New Roman" w:hAnsi="Times New Roman"/>
                <w:sz w:val="28"/>
                <w:szCs w:val="28"/>
              </w:rPr>
              <w:t>2023 год –  209 421 724,75рубля;</w:t>
            </w:r>
          </w:p>
          <w:p w:rsidR="00A5626F" w:rsidRPr="00A5626F" w:rsidRDefault="00A5626F" w:rsidP="00A56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626F">
              <w:rPr>
                <w:rFonts w:ascii="Times New Roman" w:hAnsi="Times New Roman"/>
                <w:sz w:val="28"/>
                <w:szCs w:val="28"/>
              </w:rPr>
              <w:t>2024 год – 144 601 923,60рубля;</w:t>
            </w:r>
          </w:p>
          <w:p w:rsidR="00A5626F" w:rsidRPr="00A5626F" w:rsidRDefault="00A5626F" w:rsidP="00A56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626F">
              <w:rPr>
                <w:rFonts w:ascii="Times New Roman" w:hAnsi="Times New Roman"/>
                <w:sz w:val="28"/>
                <w:szCs w:val="28"/>
              </w:rPr>
              <w:t>2025 год – 119 180 023,66рубля;</w:t>
            </w:r>
          </w:p>
          <w:p w:rsidR="00724AAC" w:rsidRPr="00946694" w:rsidRDefault="00A5626F" w:rsidP="00A56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626F">
              <w:rPr>
                <w:rFonts w:ascii="Times New Roman" w:hAnsi="Times New Roman"/>
                <w:sz w:val="28"/>
                <w:szCs w:val="28"/>
              </w:rPr>
              <w:t>2026 год – 122 980 225,82рубля.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Источниками финансирования муниципальной программы являются налоговые и неналоговые доходы  бюджета муниципального района, поступления целевого характера из областного бюджета</w:t>
            </w:r>
          </w:p>
        </w:tc>
      </w:tr>
      <w:tr w:rsidR="00724AAC" w:rsidRPr="00946694" w:rsidTr="00724AAC">
        <w:trPr>
          <w:trHeight w:val="69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 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 xml:space="preserve">муниципального района (без учета субвенций) (2020 год – на 1,2 процента к предыдущему году,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2021год – на 1,3 процента к предыдущему году, 2022 год –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на 1,4 процента к предыдущему году, 2023 год – на 1,5 процентов к предыдущему году, 2024 год –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на 1,6 процента к предыдущему году, 2025 год – на 1,7 процента к предыдущему году, 2026 год – на 1,8 процента к предыдущему году).</w:t>
            </w:r>
          </w:p>
          <w:p w:rsidR="00724AAC" w:rsidRPr="00946694" w:rsidRDefault="00724AAC" w:rsidP="00724AAC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2. Рост объема инвестиций в основной капитал в 2026 году на 7,5 процентов к уровню 2020 года (2020 год – на 1,05 процента к предыдущему году, 2021 год – на 1,06 процента к предыдущему году, 2022 год – на 1,07 процента к предыдущему году, 2023 год – на 1,08 процента к предыдущему году, 2024 год – на 1,09 процент к предыдущему году, 2025 год – на 1,1 процент к предыдущему году, 2026год – на 1,2 процента к предыдущему году).</w:t>
            </w:r>
          </w:p>
          <w:p w:rsidR="00724AAC" w:rsidRPr="00946694" w:rsidRDefault="00724AAC" w:rsidP="00724AAC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3. 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(2020 год – 36,23 процентов,2021 год – 36,59 процентов, 2022 год – 36,61 процентов, 2023 год – 36,63 процентов, 2024 год – 36,65 процентов, 2025 год – 36,67 процент, 2026 год – 36,69 процента).</w:t>
            </w:r>
          </w:p>
          <w:p w:rsidR="00724AAC" w:rsidRPr="00946694" w:rsidRDefault="00724AAC" w:rsidP="00724AAC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4.Прирост количества субъектов малого и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  <w:t xml:space="preserve">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среднего предпринимательства, осуществляющих деятельность на территории Называевского района (2020 год – 1 процент к предыдущему году,</w:t>
            </w:r>
            <w:r w:rsidRPr="00946694">
              <w:rPr>
                <w:rFonts w:ascii="Times New Roman" w:hAnsi="Times New Roman"/>
                <w:shd w:val="clear" w:color="auto" w:fill="FFFFFF"/>
              </w:rPr>
              <w:t> 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2021 год – 1 процент к предыдущему году, 2022 год – 1 процент к предыдущему году, 2023 год – 1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процент к предыдущему году, 2024 год – 1 процент к предыдущему году, 2025 год – 1 процент к предыдущему году, 2026 год – 1 процент к предыдущему году).</w:t>
            </w:r>
          </w:p>
          <w:p w:rsidR="00724AAC" w:rsidRPr="00946694" w:rsidRDefault="00724AAC" w:rsidP="00724AAC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5. Количество населенных пунктов, обеспеченных круглогодичной связью по автомобильным дорогам общего пользования (2020 – 100 процентов, 2021 год – 100 процентов, 2022 год – 100 процентов, 2023 год – 100 процентов, 2024год – 100 процентов, 2025 год – 100 процентов, 2026 год – 100 процентов).</w:t>
            </w:r>
          </w:p>
          <w:p w:rsidR="00724AAC" w:rsidRPr="00946694" w:rsidRDefault="00724AAC" w:rsidP="00724AAC">
            <w:pPr>
              <w:pStyle w:val="21"/>
              <w:tabs>
                <w:tab w:val="left" w:pos="459"/>
              </w:tabs>
              <w:autoSpaceDE w:val="0"/>
              <w:ind w:left="33"/>
              <w:rPr>
                <w:sz w:val="28"/>
                <w:szCs w:val="28"/>
                <w:shd w:val="clear" w:color="auto" w:fill="FFFF00"/>
              </w:rPr>
            </w:pPr>
          </w:p>
        </w:tc>
      </w:tr>
    </w:tbl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numPr>
          <w:ilvl w:val="0"/>
          <w:numId w:val="21"/>
        </w:numPr>
        <w:tabs>
          <w:tab w:val="left" w:pos="360"/>
        </w:tabs>
        <w:jc w:val="center"/>
        <w:rPr>
          <w:sz w:val="28"/>
          <w:szCs w:val="28"/>
        </w:rPr>
      </w:pPr>
      <w:r w:rsidRPr="00946694">
        <w:rPr>
          <w:sz w:val="28"/>
          <w:szCs w:val="28"/>
        </w:rPr>
        <w:lastRenderedPageBreak/>
        <w:t>Характеристика текущего состояния социально-экономического развития Называевского муниципального района (далее – район) в сфере реализации муниципальной программы</w:t>
      </w:r>
    </w:p>
    <w:p w:rsidR="00724AAC" w:rsidRPr="00946694" w:rsidRDefault="00724AAC" w:rsidP="00724AAC">
      <w:pPr>
        <w:spacing w:after="0" w:line="240" w:lineRule="auto"/>
        <w:ind w:left="-284" w:right="-143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 xml:space="preserve">Называевский муниципальный район образован в 1924 году. История </w:t>
      </w:r>
      <w:r w:rsidR="00F64087" w:rsidRPr="00946694">
        <w:rPr>
          <w:sz w:val="28"/>
          <w:szCs w:val="28"/>
        </w:rPr>
        <w:t>основания Называевска</w:t>
      </w:r>
      <w:r w:rsidRPr="00946694">
        <w:rPr>
          <w:sz w:val="28"/>
          <w:szCs w:val="28"/>
        </w:rPr>
        <w:t xml:space="preserve"> связана со строительством железной дороги между Тюменью и Омском. В 1911 году была построена станция Называевская, а при железнодорожной станции основан новый поселок Сибирский посад, впоследствии переименованный в Называевск. </w:t>
      </w: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Район расположен на западе Омской области, граничит с Тюменской областью, республикой Казахстан, Крутинским, Тюкалинским и Исилькульскими районами, входит в северную лесостепную зону.</w:t>
      </w: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Площадь района 5,8 тыс. кв. км. (4,2 % от территории Омской области).</w:t>
      </w: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Численность населения района по состоянию на 1 января 20</w:t>
      </w:r>
      <w:r w:rsidR="00F64087">
        <w:rPr>
          <w:sz w:val="28"/>
          <w:szCs w:val="28"/>
        </w:rPr>
        <w:t>21</w:t>
      </w:r>
      <w:r w:rsidRPr="00946694">
        <w:rPr>
          <w:sz w:val="28"/>
          <w:szCs w:val="28"/>
        </w:rPr>
        <w:t xml:space="preserve"> года составляет </w:t>
      </w:r>
      <w:r w:rsidR="00F64087">
        <w:rPr>
          <w:sz w:val="28"/>
          <w:szCs w:val="28"/>
        </w:rPr>
        <w:t>19,52</w:t>
      </w:r>
      <w:r w:rsidRPr="00946694">
        <w:rPr>
          <w:sz w:val="28"/>
          <w:szCs w:val="28"/>
        </w:rPr>
        <w:t xml:space="preserve"> тыс. человек. В сельской местности проживает </w:t>
      </w:r>
      <w:r w:rsidR="00F64087">
        <w:rPr>
          <w:sz w:val="28"/>
          <w:szCs w:val="28"/>
        </w:rPr>
        <w:t>8,8</w:t>
      </w:r>
      <w:r w:rsidRPr="00946694">
        <w:rPr>
          <w:sz w:val="28"/>
          <w:szCs w:val="28"/>
        </w:rPr>
        <w:t xml:space="preserve"> тыс. человек или 45,</w:t>
      </w:r>
      <w:r w:rsidR="00F64087">
        <w:rPr>
          <w:sz w:val="28"/>
          <w:szCs w:val="28"/>
        </w:rPr>
        <w:t>1</w:t>
      </w:r>
      <w:r w:rsidRPr="00946694">
        <w:rPr>
          <w:sz w:val="28"/>
          <w:szCs w:val="28"/>
        </w:rPr>
        <w:t xml:space="preserve"> % от общей численности населения района. Численность трудоспособного населения составляет 10,</w:t>
      </w:r>
      <w:r w:rsidR="00F64087">
        <w:rPr>
          <w:sz w:val="28"/>
          <w:szCs w:val="28"/>
        </w:rPr>
        <w:t>3</w:t>
      </w:r>
      <w:r w:rsidRPr="00946694">
        <w:rPr>
          <w:sz w:val="28"/>
          <w:szCs w:val="28"/>
        </w:rPr>
        <w:t xml:space="preserve"> тыс. человек или </w:t>
      </w:r>
      <w:r w:rsidR="00F64087">
        <w:rPr>
          <w:sz w:val="28"/>
          <w:szCs w:val="28"/>
        </w:rPr>
        <w:t>51,7</w:t>
      </w:r>
      <w:r w:rsidRPr="00946694">
        <w:rPr>
          <w:sz w:val="28"/>
          <w:szCs w:val="28"/>
        </w:rPr>
        <w:t xml:space="preserve"> %.</w:t>
      </w:r>
    </w:p>
    <w:p w:rsidR="00724AAC" w:rsidRPr="00946694" w:rsidRDefault="00724AAC" w:rsidP="00724AAC">
      <w:pPr>
        <w:pStyle w:val="21"/>
        <w:ind w:left="0" w:firstLine="708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На территории муниципального района расположены 1 городское поселение – город Называевск и 15 сельских поселений, в которых 7</w:t>
      </w:r>
      <w:r w:rsidR="00F64087">
        <w:rPr>
          <w:sz w:val="28"/>
          <w:szCs w:val="28"/>
        </w:rPr>
        <w:t>0</w:t>
      </w:r>
      <w:r w:rsidRPr="00946694">
        <w:rPr>
          <w:sz w:val="28"/>
          <w:szCs w:val="28"/>
        </w:rPr>
        <w:t xml:space="preserve"> населенных пунктов.</w:t>
      </w:r>
    </w:p>
    <w:p w:rsidR="00724AAC" w:rsidRPr="00946694" w:rsidRDefault="00724AAC" w:rsidP="00724AAC">
      <w:pPr>
        <w:pStyle w:val="21"/>
        <w:ind w:left="0" w:firstLine="708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Расстояние от районного центра до г. Омска составляет 149 км по железной дороге и 206 км по автомобильной. Город Называевск расположен на Транссибирской магистрали, имеется железнодорожная станция, идет перевалка грузов с железнодорожного транспорта на автомобильный и наоборот. Протяженность автомобильных дорог с твердым покрытием - 344 км, что составляет 48,6% от длинны дорог общего пользования.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основе промышленного комплекса Называевского муниципального </w:t>
      </w:r>
      <w:r w:rsidR="00F64087" w:rsidRPr="00946694">
        <w:rPr>
          <w:rFonts w:ascii="Times New Roman" w:hAnsi="Times New Roman"/>
          <w:sz w:val="28"/>
          <w:szCs w:val="28"/>
        </w:rPr>
        <w:t>района –</w:t>
      </w:r>
      <w:r w:rsidRPr="00946694">
        <w:rPr>
          <w:rFonts w:ascii="Times New Roman" w:hAnsi="Times New Roman"/>
          <w:sz w:val="28"/>
          <w:szCs w:val="28"/>
        </w:rPr>
        <w:t xml:space="preserve"> перерабатывающие производства.  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Структура производства промышленной продукции Называевского района представлена следующими отраслями: производство пищевых продуктов – 74 %, производство строительных материалов – 22 %, обработка </w:t>
      </w:r>
      <w:r w:rsidR="00F64087" w:rsidRPr="00946694">
        <w:rPr>
          <w:rFonts w:ascii="Times New Roman" w:hAnsi="Times New Roman"/>
          <w:sz w:val="28"/>
          <w:szCs w:val="28"/>
        </w:rPr>
        <w:t>древесины –</w:t>
      </w:r>
      <w:r w:rsidRPr="00946694">
        <w:rPr>
          <w:rFonts w:ascii="Times New Roman" w:hAnsi="Times New Roman"/>
          <w:sz w:val="28"/>
          <w:szCs w:val="28"/>
        </w:rPr>
        <w:t xml:space="preserve"> 4 %.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На территории района действуют крупные предприятия перерабатывающей промышленности: ООО «Мясокомбинат Западный», ООО «Мясокомбинат Называевский», ООО «Профессор Колбаскин», ОСХПК «Ласточка</w:t>
      </w:r>
      <w:r w:rsidR="00F64087" w:rsidRPr="00946694">
        <w:rPr>
          <w:rFonts w:ascii="Times New Roman" w:hAnsi="Times New Roman"/>
          <w:sz w:val="28"/>
          <w:szCs w:val="28"/>
        </w:rPr>
        <w:t>», ОАО</w:t>
      </w:r>
      <w:r w:rsidRPr="00946694">
        <w:rPr>
          <w:rFonts w:ascii="Times New Roman" w:hAnsi="Times New Roman"/>
          <w:sz w:val="28"/>
          <w:szCs w:val="28"/>
        </w:rPr>
        <w:t xml:space="preserve"> «Называеваский элеватор». 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структуре сельскохозяйственного производства 54 % приходится на животноводческую отрасль, 46 % на растениеводство. Основная доля в животноводстве приходится на производство молока.</w:t>
      </w:r>
    </w:p>
    <w:p w:rsidR="00724AAC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Инвестиции в основной капитал за 20</w:t>
      </w:r>
      <w:r w:rsidR="00F64087">
        <w:rPr>
          <w:rFonts w:ascii="Times New Roman" w:hAnsi="Times New Roman"/>
          <w:sz w:val="28"/>
          <w:szCs w:val="28"/>
        </w:rPr>
        <w:t>20</w:t>
      </w:r>
      <w:r w:rsidRPr="00946694">
        <w:rPr>
          <w:rFonts w:ascii="Times New Roman" w:hAnsi="Times New Roman"/>
          <w:sz w:val="28"/>
          <w:szCs w:val="28"/>
        </w:rPr>
        <w:t xml:space="preserve"> год составили </w:t>
      </w:r>
      <w:r w:rsidR="00F64087">
        <w:rPr>
          <w:rFonts w:ascii="Times New Roman" w:hAnsi="Times New Roman"/>
          <w:sz w:val="28"/>
          <w:szCs w:val="28"/>
        </w:rPr>
        <w:t>58,1</w:t>
      </w:r>
      <w:r w:rsidRPr="00946694">
        <w:rPr>
          <w:rFonts w:ascii="Times New Roman" w:hAnsi="Times New Roman"/>
          <w:sz w:val="28"/>
          <w:szCs w:val="28"/>
        </w:rPr>
        <w:t xml:space="preserve"> млн. рублей. В районе ведется ремонт дорог, продолжаются работы по газификации, реконструкции тепловых и водопроводных сетей.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Привлечение инвестиций в сферу сельского хозяйства – одна из важных задач.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lastRenderedPageBreak/>
        <w:t>Привлекательным для инвесторов на территории района является расположение участков вблизи железнодорожной магистрали и наличие   свободных земельных ресурсов.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В настоящее время ведется работа по инвентаризации земель сельскохозяйственного назначения в целях регистрации права муниципальной собственности на невостребованные земли для привлечения в дальнейшем потенциальных инвесторов.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В целях улучшения инвестиционной привлекательности разработан инвестиционный паспорт района, ведутся реестры муниципального имущества, инвестиционных площадок.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Примером привлечения инвестиций в сельскохозяйственную отрасль является производственная деятельность фермы по производству молока КФХ Ферзаули В.Д.  на территории Лорис-Меликовского сельского поселения.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 xml:space="preserve"> В 2016 году при грантовой поддержке была организована семейная ферма. Для ведения производственного процесса были отремонтированы животноводческие помещения, оставшиеся от ранее действующего сельхозтоваропроизводителя.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 xml:space="preserve">С 2020 года хозяйство приступило к реализации проекта «Модернизация фермы по производству молока, ИП ГКФХ Ферзаули В.Д.». 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До 2024 года планируется приобретение оборудования для модернизации производства молока, кормозаготовительной техники на сумму 4,4 млн. рублей.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Ожидаемые результаты от реализации проекта: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- довести производство молока до 600 тонн в год,</w:t>
      </w:r>
    </w:p>
    <w:p w:rsidR="00F64087" w:rsidRPr="009466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-сохранить 10 созданных рабочих мест.</w:t>
      </w:r>
    </w:p>
    <w:p w:rsidR="00724AAC" w:rsidRPr="00946694" w:rsidRDefault="00724AAC" w:rsidP="00724AAC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Неотъемлемой частью экономики района является сектор малого предпринимательства. На 1 января 20</w:t>
      </w:r>
      <w:r w:rsidR="00F64087">
        <w:rPr>
          <w:rFonts w:ascii="Times New Roman" w:hAnsi="Times New Roman"/>
          <w:sz w:val="28"/>
          <w:szCs w:val="28"/>
        </w:rPr>
        <w:t>21</w:t>
      </w:r>
      <w:r w:rsidRPr="00946694">
        <w:rPr>
          <w:rFonts w:ascii="Times New Roman" w:hAnsi="Times New Roman"/>
          <w:sz w:val="28"/>
          <w:szCs w:val="28"/>
        </w:rPr>
        <w:t xml:space="preserve"> года на территории района действует </w:t>
      </w:r>
      <w:r w:rsidR="00F64087">
        <w:rPr>
          <w:rFonts w:ascii="Times New Roman" w:hAnsi="Times New Roman"/>
          <w:sz w:val="28"/>
          <w:szCs w:val="28"/>
        </w:rPr>
        <w:t>212</w:t>
      </w:r>
      <w:r w:rsidRPr="00946694">
        <w:rPr>
          <w:rFonts w:ascii="Times New Roman" w:hAnsi="Times New Roman"/>
          <w:sz w:val="28"/>
          <w:szCs w:val="28"/>
        </w:rPr>
        <w:t xml:space="preserve"> субъект</w:t>
      </w:r>
      <w:r w:rsidR="00F64087">
        <w:rPr>
          <w:rFonts w:ascii="Times New Roman" w:hAnsi="Times New Roman"/>
          <w:sz w:val="28"/>
          <w:szCs w:val="28"/>
        </w:rPr>
        <w:t>ов</w:t>
      </w:r>
      <w:r w:rsidRPr="00946694">
        <w:rPr>
          <w:rFonts w:ascii="Times New Roman" w:hAnsi="Times New Roman"/>
          <w:sz w:val="28"/>
          <w:szCs w:val="28"/>
        </w:rPr>
        <w:t xml:space="preserve"> малого и среднего предпринимательства.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Наиболее значимыми в экономике района являются такие </w:t>
      </w:r>
      <w:r w:rsidR="004A0594" w:rsidRPr="00946694">
        <w:rPr>
          <w:rFonts w:ascii="Times New Roman" w:hAnsi="Times New Roman"/>
          <w:sz w:val="28"/>
          <w:szCs w:val="28"/>
        </w:rPr>
        <w:t>субъекты предпринимательства</w:t>
      </w:r>
      <w:r w:rsidRPr="00946694">
        <w:rPr>
          <w:rFonts w:ascii="Times New Roman" w:hAnsi="Times New Roman"/>
          <w:sz w:val="28"/>
          <w:szCs w:val="28"/>
        </w:rPr>
        <w:t xml:space="preserve"> как ОСХПК «Ласточка» мини-молочный </w:t>
      </w:r>
      <w:r w:rsidR="007D0186">
        <w:rPr>
          <w:rFonts w:ascii="Times New Roman" w:hAnsi="Times New Roman"/>
          <w:sz w:val="28"/>
          <w:szCs w:val="28"/>
        </w:rPr>
        <w:t xml:space="preserve">завод, </w:t>
      </w:r>
      <w:r w:rsidR="007D0186" w:rsidRPr="00946694">
        <w:rPr>
          <w:rFonts w:ascii="Times New Roman" w:hAnsi="Times New Roman"/>
          <w:sz w:val="28"/>
          <w:szCs w:val="28"/>
        </w:rPr>
        <w:t xml:space="preserve"> </w:t>
      </w:r>
      <w:r w:rsidRPr="00946694">
        <w:rPr>
          <w:rFonts w:ascii="Times New Roman" w:hAnsi="Times New Roman"/>
          <w:sz w:val="28"/>
          <w:szCs w:val="28"/>
        </w:rPr>
        <w:t xml:space="preserve">    ООО «Профессор Колбаскин», сельскохозяйственное предприятие            ООО «Большепесчанское»,  предприятие по перевозкам и погрузке грузов ООО «Комсельхоззаготтранс», предприятия коммунального хозяйства    ООО «Мангут», ООО «УК «Называевск»».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Производством сельскохозяйственной продукции в районе в 20</w:t>
      </w:r>
      <w:r w:rsidR="00F64087">
        <w:rPr>
          <w:rFonts w:ascii="Times New Roman" w:hAnsi="Times New Roman"/>
          <w:sz w:val="28"/>
          <w:szCs w:val="28"/>
        </w:rPr>
        <w:t>20</w:t>
      </w:r>
      <w:r w:rsidRPr="00946694">
        <w:rPr>
          <w:rFonts w:ascii="Times New Roman" w:hAnsi="Times New Roman"/>
          <w:sz w:val="28"/>
          <w:szCs w:val="28"/>
        </w:rPr>
        <w:t xml:space="preserve"> году занимались 3 сел</w:t>
      </w:r>
      <w:r w:rsidR="00F64087">
        <w:rPr>
          <w:rFonts w:ascii="Times New Roman" w:hAnsi="Times New Roman"/>
          <w:sz w:val="28"/>
          <w:szCs w:val="28"/>
        </w:rPr>
        <w:t>ьскохозяйственных организаций, 16</w:t>
      </w:r>
      <w:r w:rsidRPr="00946694">
        <w:rPr>
          <w:rFonts w:ascii="Times New Roman" w:hAnsi="Times New Roman"/>
          <w:sz w:val="28"/>
          <w:szCs w:val="28"/>
        </w:rPr>
        <w:t xml:space="preserve"> крестьянских (фермерских) хозяйства</w:t>
      </w:r>
      <w:r w:rsidR="00DD48B3">
        <w:rPr>
          <w:rFonts w:ascii="Times New Roman" w:hAnsi="Times New Roman"/>
          <w:sz w:val="28"/>
          <w:szCs w:val="28"/>
        </w:rPr>
        <w:t>, 4 индивидуальных предпринимателя</w:t>
      </w:r>
      <w:r w:rsidRPr="00946694">
        <w:rPr>
          <w:rFonts w:ascii="Times New Roman" w:hAnsi="Times New Roman"/>
          <w:sz w:val="28"/>
          <w:szCs w:val="28"/>
        </w:rPr>
        <w:t xml:space="preserve"> и </w:t>
      </w:r>
      <w:r w:rsidR="00DD48B3">
        <w:rPr>
          <w:rFonts w:ascii="Times New Roman" w:hAnsi="Times New Roman"/>
          <w:sz w:val="28"/>
          <w:szCs w:val="28"/>
        </w:rPr>
        <w:t>6508</w:t>
      </w:r>
      <w:r w:rsidRPr="00946694">
        <w:rPr>
          <w:rFonts w:ascii="Times New Roman" w:hAnsi="Times New Roman"/>
          <w:sz w:val="28"/>
          <w:szCs w:val="28"/>
        </w:rPr>
        <w:t xml:space="preserve"> личных подсобных хозяйств.  Занято в сельском хозяйстве около 2649 человек (36% от всех занятых в экономике района). Посевная площадь </w:t>
      </w:r>
      <w:r w:rsidR="00DD48B3">
        <w:rPr>
          <w:rFonts w:ascii="Times New Roman" w:hAnsi="Times New Roman"/>
          <w:sz w:val="28"/>
          <w:szCs w:val="28"/>
        </w:rPr>
        <w:t xml:space="preserve">в 2020 году </w:t>
      </w:r>
      <w:r w:rsidR="004A0594" w:rsidRPr="00946694">
        <w:rPr>
          <w:rFonts w:ascii="Times New Roman" w:hAnsi="Times New Roman"/>
          <w:sz w:val="28"/>
          <w:szCs w:val="28"/>
        </w:rPr>
        <w:t>составила 11839</w:t>
      </w:r>
      <w:r w:rsidRPr="00946694">
        <w:rPr>
          <w:rFonts w:ascii="Times New Roman" w:hAnsi="Times New Roman"/>
          <w:sz w:val="28"/>
          <w:szCs w:val="28"/>
        </w:rPr>
        <w:t xml:space="preserve"> га. </w:t>
      </w:r>
      <w:r w:rsidR="00DD48B3" w:rsidRPr="00DD48B3">
        <w:rPr>
          <w:rFonts w:ascii="Times New Roman" w:hAnsi="Times New Roman"/>
          <w:sz w:val="28"/>
          <w:szCs w:val="28"/>
        </w:rPr>
        <w:t>125,4 % от запланированных 8415 га</w:t>
      </w:r>
      <w:r w:rsidRPr="00946694">
        <w:rPr>
          <w:rFonts w:ascii="Times New Roman" w:hAnsi="Times New Roman"/>
          <w:sz w:val="28"/>
          <w:szCs w:val="28"/>
        </w:rPr>
        <w:t>.  Численность поголовья КРС в хозяйствах всех категорий на 1 января 20</w:t>
      </w:r>
      <w:r w:rsidR="00DD48B3">
        <w:rPr>
          <w:rFonts w:ascii="Times New Roman" w:hAnsi="Times New Roman"/>
          <w:sz w:val="28"/>
          <w:szCs w:val="28"/>
        </w:rPr>
        <w:t>21</w:t>
      </w:r>
      <w:r w:rsidRPr="00946694">
        <w:rPr>
          <w:rFonts w:ascii="Times New Roman" w:hAnsi="Times New Roman"/>
          <w:sz w:val="28"/>
          <w:szCs w:val="28"/>
        </w:rPr>
        <w:t xml:space="preserve"> составляет </w:t>
      </w:r>
      <w:r w:rsidR="00DD48B3" w:rsidRPr="00DD48B3">
        <w:rPr>
          <w:rFonts w:ascii="Times New Roman" w:hAnsi="Times New Roman"/>
          <w:sz w:val="28"/>
          <w:szCs w:val="28"/>
        </w:rPr>
        <w:t>8173</w:t>
      </w:r>
      <w:r w:rsidRPr="00946694">
        <w:rPr>
          <w:rFonts w:ascii="Times New Roman" w:hAnsi="Times New Roman"/>
          <w:sz w:val="28"/>
          <w:szCs w:val="28"/>
        </w:rPr>
        <w:t xml:space="preserve"> головы (20</w:t>
      </w:r>
      <w:r w:rsidR="00DD48B3">
        <w:rPr>
          <w:rFonts w:ascii="Times New Roman" w:hAnsi="Times New Roman"/>
          <w:sz w:val="28"/>
          <w:szCs w:val="28"/>
        </w:rPr>
        <w:t>19</w:t>
      </w:r>
      <w:r w:rsidRPr="00946694">
        <w:rPr>
          <w:rFonts w:ascii="Times New Roman" w:hAnsi="Times New Roman"/>
          <w:sz w:val="28"/>
          <w:szCs w:val="28"/>
        </w:rPr>
        <w:t xml:space="preserve"> год-</w:t>
      </w:r>
      <w:r w:rsidR="00DD48B3">
        <w:rPr>
          <w:rFonts w:ascii="Times New Roman" w:hAnsi="Times New Roman"/>
          <w:sz w:val="28"/>
          <w:szCs w:val="28"/>
        </w:rPr>
        <w:t>8640</w:t>
      </w:r>
      <w:r w:rsidRPr="00946694">
        <w:rPr>
          <w:rFonts w:ascii="Times New Roman" w:hAnsi="Times New Roman"/>
          <w:sz w:val="28"/>
          <w:szCs w:val="28"/>
        </w:rPr>
        <w:t xml:space="preserve">), в том числе </w:t>
      </w:r>
      <w:r w:rsidR="00DD48B3">
        <w:rPr>
          <w:rFonts w:ascii="Times New Roman" w:hAnsi="Times New Roman"/>
          <w:sz w:val="28"/>
          <w:szCs w:val="28"/>
        </w:rPr>
        <w:t>3222</w:t>
      </w:r>
      <w:r w:rsidRPr="00946694">
        <w:rPr>
          <w:rFonts w:ascii="Times New Roman" w:hAnsi="Times New Roman"/>
          <w:sz w:val="28"/>
          <w:szCs w:val="28"/>
        </w:rPr>
        <w:t xml:space="preserve"> коровы (20</w:t>
      </w:r>
      <w:r w:rsidR="00DD48B3">
        <w:rPr>
          <w:rFonts w:ascii="Times New Roman" w:hAnsi="Times New Roman"/>
          <w:sz w:val="28"/>
          <w:szCs w:val="28"/>
        </w:rPr>
        <w:t>19</w:t>
      </w:r>
      <w:r w:rsidRPr="00946694">
        <w:rPr>
          <w:rFonts w:ascii="Times New Roman" w:hAnsi="Times New Roman"/>
          <w:sz w:val="28"/>
          <w:szCs w:val="28"/>
        </w:rPr>
        <w:t>год-</w:t>
      </w:r>
      <w:r w:rsidR="00DD48B3">
        <w:rPr>
          <w:rFonts w:ascii="Times New Roman" w:hAnsi="Times New Roman"/>
          <w:sz w:val="28"/>
          <w:szCs w:val="28"/>
        </w:rPr>
        <w:t xml:space="preserve"> 3435</w:t>
      </w:r>
      <w:r w:rsidRPr="00946694">
        <w:rPr>
          <w:rFonts w:ascii="Times New Roman" w:hAnsi="Times New Roman"/>
          <w:sz w:val="28"/>
          <w:szCs w:val="28"/>
        </w:rPr>
        <w:t xml:space="preserve">): из них в ЛПХ насчитывается </w:t>
      </w:r>
      <w:r w:rsidR="00DD48B3">
        <w:rPr>
          <w:rFonts w:ascii="Times New Roman" w:hAnsi="Times New Roman"/>
          <w:sz w:val="28"/>
          <w:szCs w:val="28"/>
        </w:rPr>
        <w:t>2648</w:t>
      </w:r>
      <w:r w:rsidRPr="00946694">
        <w:rPr>
          <w:rFonts w:ascii="Times New Roman" w:hAnsi="Times New Roman"/>
          <w:sz w:val="28"/>
          <w:szCs w:val="28"/>
        </w:rPr>
        <w:t xml:space="preserve"> коров, </w:t>
      </w:r>
      <w:r w:rsidR="004A0594" w:rsidRPr="00946694">
        <w:rPr>
          <w:rFonts w:ascii="Times New Roman" w:hAnsi="Times New Roman"/>
          <w:sz w:val="28"/>
          <w:szCs w:val="28"/>
        </w:rPr>
        <w:t>в КФХ</w:t>
      </w:r>
      <w:r w:rsidRPr="00946694">
        <w:rPr>
          <w:rFonts w:ascii="Times New Roman" w:hAnsi="Times New Roman"/>
          <w:sz w:val="28"/>
          <w:szCs w:val="28"/>
        </w:rPr>
        <w:t xml:space="preserve">- </w:t>
      </w:r>
      <w:r w:rsidR="00DD48B3">
        <w:rPr>
          <w:rFonts w:ascii="Times New Roman" w:hAnsi="Times New Roman"/>
          <w:sz w:val="28"/>
          <w:szCs w:val="28"/>
        </w:rPr>
        <w:t>474</w:t>
      </w:r>
      <w:r w:rsidRPr="00946694">
        <w:rPr>
          <w:rFonts w:ascii="Times New Roman" w:hAnsi="Times New Roman"/>
          <w:sz w:val="28"/>
          <w:szCs w:val="28"/>
        </w:rPr>
        <w:t xml:space="preserve"> голов и в сельскохозяйственных организациях - </w:t>
      </w:r>
      <w:r w:rsidR="00DD48B3">
        <w:rPr>
          <w:rFonts w:ascii="Times New Roman" w:hAnsi="Times New Roman"/>
          <w:sz w:val="28"/>
          <w:szCs w:val="28"/>
        </w:rPr>
        <w:t>100</w:t>
      </w:r>
      <w:r w:rsidRPr="00946694">
        <w:rPr>
          <w:rFonts w:ascii="Times New Roman" w:hAnsi="Times New Roman"/>
          <w:sz w:val="28"/>
          <w:szCs w:val="28"/>
        </w:rPr>
        <w:t xml:space="preserve"> голов. Основную долю в производстве сельскохозяйственной продукции занимает продукция животноводства, произведенная на базе ЛПХ.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 xml:space="preserve">Сеть объектов торговли в районе состоит из </w:t>
      </w:r>
      <w:r w:rsidR="00DD48B3">
        <w:rPr>
          <w:rFonts w:ascii="Times New Roman" w:hAnsi="Times New Roman"/>
          <w:sz w:val="28"/>
          <w:szCs w:val="28"/>
        </w:rPr>
        <w:t>170</w:t>
      </w:r>
      <w:r w:rsidRPr="00946694">
        <w:rPr>
          <w:rFonts w:ascii="Times New Roman" w:hAnsi="Times New Roman"/>
          <w:sz w:val="28"/>
          <w:szCs w:val="28"/>
        </w:rPr>
        <w:t xml:space="preserve"> магазинов, из них 5 супермаркетов, 1</w:t>
      </w:r>
      <w:r w:rsidR="00DD48B3">
        <w:rPr>
          <w:rFonts w:ascii="Times New Roman" w:hAnsi="Times New Roman"/>
          <w:sz w:val="28"/>
          <w:szCs w:val="28"/>
        </w:rPr>
        <w:t>6</w:t>
      </w:r>
      <w:r w:rsidRPr="00946694">
        <w:rPr>
          <w:rFonts w:ascii="Times New Roman" w:hAnsi="Times New Roman"/>
          <w:sz w:val="28"/>
          <w:szCs w:val="28"/>
        </w:rPr>
        <w:t xml:space="preserve"> павильонов и </w:t>
      </w:r>
      <w:r w:rsidR="00DD48B3">
        <w:rPr>
          <w:rFonts w:ascii="Times New Roman" w:hAnsi="Times New Roman"/>
          <w:sz w:val="28"/>
          <w:szCs w:val="28"/>
        </w:rPr>
        <w:t>5</w:t>
      </w:r>
      <w:r w:rsidRPr="00946694">
        <w:rPr>
          <w:rFonts w:ascii="Times New Roman" w:hAnsi="Times New Roman"/>
          <w:sz w:val="28"/>
          <w:szCs w:val="28"/>
        </w:rPr>
        <w:t xml:space="preserve"> киосков. Оборот розничной торговли за 20</w:t>
      </w:r>
      <w:r w:rsidR="00DD48B3">
        <w:rPr>
          <w:rFonts w:ascii="Times New Roman" w:hAnsi="Times New Roman"/>
          <w:sz w:val="28"/>
          <w:szCs w:val="28"/>
        </w:rPr>
        <w:t>20</w:t>
      </w:r>
      <w:r w:rsidRPr="00946694">
        <w:rPr>
          <w:rFonts w:ascii="Times New Roman" w:hAnsi="Times New Roman"/>
          <w:sz w:val="28"/>
          <w:szCs w:val="28"/>
        </w:rPr>
        <w:t xml:space="preserve"> год составил </w:t>
      </w:r>
      <w:r w:rsidR="00DD48B3" w:rsidRPr="00DD48B3">
        <w:rPr>
          <w:rFonts w:ascii="Times New Roman" w:hAnsi="Times New Roman"/>
          <w:sz w:val="28"/>
          <w:szCs w:val="28"/>
        </w:rPr>
        <w:t>718,55 млн. руб., 115,6 % к уровню 2019 года.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Объем платных услуг населению района за 20</w:t>
      </w:r>
      <w:r w:rsidR="00DD48B3">
        <w:rPr>
          <w:rFonts w:ascii="Times New Roman" w:hAnsi="Times New Roman"/>
          <w:sz w:val="28"/>
          <w:szCs w:val="28"/>
        </w:rPr>
        <w:t>19</w:t>
      </w:r>
      <w:r w:rsidRPr="00946694">
        <w:rPr>
          <w:rFonts w:ascii="Times New Roman" w:hAnsi="Times New Roman"/>
          <w:sz w:val="28"/>
          <w:szCs w:val="28"/>
        </w:rPr>
        <w:t xml:space="preserve"> год составил </w:t>
      </w:r>
      <w:r w:rsidR="00DD48B3">
        <w:rPr>
          <w:rFonts w:ascii="Times New Roman" w:hAnsi="Times New Roman"/>
          <w:sz w:val="28"/>
          <w:szCs w:val="28"/>
        </w:rPr>
        <w:t>127,6</w:t>
      </w:r>
      <w:r w:rsidR="00DD48B3" w:rsidRPr="00946694">
        <w:rPr>
          <w:rFonts w:ascii="Times New Roman" w:hAnsi="Times New Roman"/>
          <w:sz w:val="28"/>
          <w:szCs w:val="28"/>
        </w:rPr>
        <w:t xml:space="preserve"> млн.</w:t>
      </w:r>
      <w:r w:rsidRPr="00946694">
        <w:rPr>
          <w:rFonts w:ascii="Times New Roman" w:hAnsi="Times New Roman"/>
          <w:sz w:val="28"/>
          <w:szCs w:val="28"/>
        </w:rPr>
        <w:t xml:space="preserve"> рублей и увеличился к 201</w:t>
      </w:r>
      <w:r w:rsidR="00DD48B3">
        <w:rPr>
          <w:rFonts w:ascii="Times New Roman" w:hAnsi="Times New Roman"/>
          <w:sz w:val="28"/>
          <w:szCs w:val="28"/>
        </w:rPr>
        <w:t>8</w:t>
      </w:r>
      <w:r w:rsidRPr="00946694">
        <w:rPr>
          <w:rFonts w:ascii="Times New Roman" w:hAnsi="Times New Roman"/>
          <w:sz w:val="28"/>
          <w:szCs w:val="28"/>
        </w:rPr>
        <w:t xml:space="preserve"> году на </w:t>
      </w:r>
      <w:r w:rsidR="00DD48B3">
        <w:rPr>
          <w:rFonts w:ascii="Times New Roman" w:hAnsi="Times New Roman"/>
          <w:sz w:val="28"/>
          <w:szCs w:val="28"/>
        </w:rPr>
        <w:t>147,5</w:t>
      </w:r>
      <w:r w:rsidRPr="00946694">
        <w:rPr>
          <w:rFonts w:ascii="Times New Roman" w:hAnsi="Times New Roman"/>
          <w:sz w:val="28"/>
          <w:szCs w:val="28"/>
        </w:rPr>
        <w:t xml:space="preserve"> %.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r w:rsidRPr="00946694">
        <w:rPr>
          <w:rFonts w:ascii="Times New Roman" w:hAnsi="Times New Roman"/>
          <w:spacing w:val="6"/>
          <w:sz w:val="28"/>
          <w:szCs w:val="28"/>
        </w:rPr>
        <w:t xml:space="preserve">Среднемесячная номинальная начисленная заработная плата </w:t>
      </w:r>
      <w:r w:rsidR="00DD48B3" w:rsidRPr="00946694">
        <w:rPr>
          <w:rFonts w:ascii="Times New Roman" w:hAnsi="Times New Roman"/>
          <w:spacing w:val="6"/>
          <w:sz w:val="28"/>
          <w:szCs w:val="28"/>
        </w:rPr>
        <w:t>работников за</w:t>
      </w:r>
      <w:r w:rsidRPr="00946694">
        <w:rPr>
          <w:rFonts w:ascii="Times New Roman" w:hAnsi="Times New Roman"/>
          <w:spacing w:val="6"/>
          <w:sz w:val="28"/>
          <w:szCs w:val="28"/>
        </w:rPr>
        <w:t xml:space="preserve"> 20</w:t>
      </w:r>
      <w:r w:rsidR="00DD48B3">
        <w:rPr>
          <w:rFonts w:ascii="Times New Roman" w:hAnsi="Times New Roman"/>
          <w:spacing w:val="6"/>
          <w:sz w:val="28"/>
          <w:szCs w:val="28"/>
        </w:rPr>
        <w:t>20</w:t>
      </w:r>
      <w:r w:rsidRPr="00946694">
        <w:rPr>
          <w:rFonts w:ascii="Times New Roman" w:hAnsi="Times New Roman"/>
          <w:spacing w:val="6"/>
          <w:sz w:val="28"/>
          <w:szCs w:val="28"/>
        </w:rPr>
        <w:t xml:space="preserve"> год составила </w:t>
      </w:r>
      <w:r w:rsidR="00DD48B3">
        <w:rPr>
          <w:rFonts w:ascii="Times New Roman" w:hAnsi="Times New Roman"/>
          <w:spacing w:val="6"/>
          <w:sz w:val="28"/>
          <w:szCs w:val="28"/>
        </w:rPr>
        <w:t>29140,8</w:t>
      </w:r>
      <w:r w:rsidRPr="00946694">
        <w:rPr>
          <w:rFonts w:ascii="Times New Roman" w:hAnsi="Times New Roman"/>
          <w:spacing w:val="6"/>
          <w:sz w:val="28"/>
          <w:szCs w:val="28"/>
        </w:rPr>
        <w:t xml:space="preserve"> рублей и по сравнению с соответствующим периодом 20</w:t>
      </w:r>
      <w:r w:rsidR="00DD48B3">
        <w:rPr>
          <w:rFonts w:ascii="Times New Roman" w:hAnsi="Times New Roman"/>
          <w:spacing w:val="6"/>
          <w:sz w:val="28"/>
          <w:szCs w:val="28"/>
        </w:rPr>
        <w:t>19</w:t>
      </w:r>
      <w:r w:rsidRPr="00946694">
        <w:rPr>
          <w:rFonts w:ascii="Times New Roman" w:hAnsi="Times New Roman"/>
          <w:spacing w:val="6"/>
          <w:sz w:val="28"/>
          <w:szCs w:val="28"/>
        </w:rPr>
        <w:t xml:space="preserve"> года увеличилась на </w:t>
      </w:r>
      <w:r w:rsidR="00DD48B3">
        <w:rPr>
          <w:rFonts w:ascii="Times New Roman" w:hAnsi="Times New Roman"/>
          <w:spacing w:val="6"/>
          <w:sz w:val="28"/>
          <w:szCs w:val="28"/>
        </w:rPr>
        <w:t>4,6</w:t>
      </w:r>
      <w:r w:rsidRPr="00946694">
        <w:rPr>
          <w:rFonts w:ascii="Times New Roman" w:hAnsi="Times New Roman"/>
          <w:spacing w:val="6"/>
          <w:sz w:val="28"/>
          <w:szCs w:val="28"/>
        </w:rPr>
        <w:t xml:space="preserve"> процентов. 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 20</w:t>
      </w:r>
      <w:r w:rsidR="00DD48B3">
        <w:rPr>
          <w:rFonts w:ascii="Times New Roman" w:hAnsi="Times New Roman"/>
          <w:sz w:val="28"/>
          <w:szCs w:val="28"/>
        </w:rPr>
        <w:t>20</w:t>
      </w:r>
      <w:r w:rsidRPr="00946694">
        <w:rPr>
          <w:rFonts w:ascii="Times New Roman" w:hAnsi="Times New Roman"/>
          <w:sz w:val="28"/>
          <w:szCs w:val="28"/>
        </w:rPr>
        <w:t xml:space="preserve"> год в районе </w:t>
      </w:r>
      <w:r w:rsidR="00DD48B3" w:rsidRPr="00946694">
        <w:rPr>
          <w:rFonts w:ascii="Times New Roman" w:hAnsi="Times New Roman"/>
          <w:sz w:val="28"/>
          <w:szCs w:val="28"/>
        </w:rPr>
        <w:t xml:space="preserve">введено </w:t>
      </w:r>
      <w:r w:rsidR="00DD48B3">
        <w:rPr>
          <w:rFonts w:ascii="Times New Roman" w:hAnsi="Times New Roman"/>
          <w:sz w:val="28"/>
          <w:szCs w:val="28"/>
        </w:rPr>
        <w:t>1,767</w:t>
      </w:r>
      <w:r w:rsidRPr="00946694">
        <w:rPr>
          <w:rFonts w:ascii="Times New Roman" w:hAnsi="Times New Roman"/>
          <w:sz w:val="28"/>
          <w:szCs w:val="28"/>
        </w:rPr>
        <w:t xml:space="preserve"> тыс.  </w:t>
      </w:r>
      <w:r w:rsidR="00A5540A" w:rsidRPr="00946694">
        <w:rPr>
          <w:rFonts w:ascii="Times New Roman" w:hAnsi="Times New Roman"/>
          <w:sz w:val="28"/>
          <w:szCs w:val="28"/>
        </w:rPr>
        <w:t>кв. м</w:t>
      </w:r>
      <w:r w:rsidRPr="00946694">
        <w:rPr>
          <w:rFonts w:ascii="Times New Roman" w:hAnsi="Times New Roman"/>
          <w:sz w:val="28"/>
          <w:szCs w:val="28"/>
        </w:rPr>
        <w:t xml:space="preserve"> жилых домов.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Количество муниципальных теплоисточников в районе составляет – </w:t>
      </w:r>
      <w:r w:rsidR="00A5540A">
        <w:rPr>
          <w:rFonts w:ascii="Times New Roman" w:hAnsi="Times New Roman"/>
          <w:sz w:val="28"/>
          <w:szCs w:val="28"/>
        </w:rPr>
        <w:t>65</w:t>
      </w:r>
      <w:r w:rsidRPr="00946694">
        <w:rPr>
          <w:rFonts w:ascii="Times New Roman" w:hAnsi="Times New Roman"/>
          <w:sz w:val="28"/>
          <w:szCs w:val="28"/>
        </w:rPr>
        <w:t>. Протяженность тепловых сетей составляет 39,2 км.</w:t>
      </w:r>
    </w:p>
    <w:p w:rsidR="00724AAC" w:rsidRPr="00946694" w:rsidRDefault="00724AAC" w:rsidP="00724AAC">
      <w:pPr>
        <w:tabs>
          <w:tab w:val="left" w:pos="6120"/>
          <w:tab w:val="left" w:pos="9355"/>
        </w:tabs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Общая протяженность водопроводных сетей по территории района составляет 610,60 км., в том числе 405,4 км - это </w:t>
      </w:r>
      <w:r w:rsidR="00A5540A" w:rsidRPr="00946694">
        <w:rPr>
          <w:rFonts w:ascii="Times New Roman" w:hAnsi="Times New Roman"/>
          <w:sz w:val="28"/>
          <w:szCs w:val="28"/>
        </w:rPr>
        <w:t>магистральные водоводы,</w:t>
      </w:r>
      <w:r w:rsidRPr="00946694">
        <w:rPr>
          <w:rFonts w:ascii="Times New Roman" w:hAnsi="Times New Roman"/>
          <w:sz w:val="28"/>
          <w:szCs w:val="28"/>
        </w:rPr>
        <w:t xml:space="preserve"> находящиеся в собственности Омской области, а 205,20 км – уличная водопроводная сеть 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Протяженность газовых сетей составляет </w:t>
      </w:r>
      <w:r w:rsidR="00A5540A">
        <w:rPr>
          <w:rFonts w:ascii="Times New Roman" w:hAnsi="Times New Roman"/>
          <w:sz w:val="28"/>
          <w:szCs w:val="28"/>
        </w:rPr>
        <w:t>98,3</w:t>
      </w:r>
      <w:r w:rsidRPr="00946694">
        <w:rPr>
          <w:rFonts w:ascii="Times New Roman" w:hAnsi="Times New Roman"/>
          <w:sz w:val="28"/>
          <w:szCs w:val="28"/>
        </w:rPr>
        <w:t xml:space="preserve"> км., из них </w:t>
      </w:r>
      <w:r w:rsidR="00A5540A">
        <w:rPr>
          <w:rFonts w:ascii="Times New Roman" w:hAnsi="Times New Roman"/>
          <w:sz w:val="28"/>
          <w:szCs w:val="28"/>
        </w:rPr>
        <w:t>81</w:t>
      </w:r>
      <w:r w:rsidRPr="00946694">
        <w:rPr>
          <w:rFonts w:ascii="Times New Roman" w:hAnsi="Times New Roman"/>
          <w:sz w:val="28"/>
          <w:szCs w:val="28"/>
        </w:rPr>
        <w:t xml:space="preserve">,2 км. в г. Называевске и </w:t>
      </w:r>
      <w:r w:rsidR="00A5540A">
        <w:rPr>
          <w:rFonts w:ascii="Times New Roman" w:hAnsi="Times New Roman"/>
          <w:sz w:val="28"/>
          <w:szCs w:val="28"/>
        </w:rPr>
        <w:t>17,1</w:t>
      </w:r>
      <w:r w:rsidRPr="00946694">
        <w:rPr>
          <w:rFonts w:ascii="Times New Roman" w:hAnsi="Times New Roman"/>
          <w:sz w:val="28"/>
          <w:szCs w:val="28"/>
        </w:rPr>
        <w:t xml:space="preserve"> км. в сельских населенных пунктах (с. Жирновка – 7,0 км., с. Старинка- 5,9, д. Нововоскресенка – </w:t>
      </w:r>
      <w:r w:rsidR="00A5540A">
        <w:rPr>
          <w:rFonts w:ascii="Times New Roman" w:hAnsi="Times New Roman"/>
          <w:sz w:val="28"/>
          <w:szCs w:val="28"/>
        </w:rPr>
        <w:t>4,2</w:t>
      </w:r>
      <w:r w:rsidRPr="00946694">
        <w:rPr>
          <w:rFonts w:ascii="Times New Roman" w:hAnsi="Times New Roman"/>
          <w:sz w:val="28"/>
          <w:szCs w:val="28"/>
        </w:rPr>
        <w:t xml:space="preserve"> км.). По состоянию на 01 января 20</w:t>
      </w:r>
      <w:r w:rsidR="00A5540A">
        <w:rPr>
          <w:rFonts w:ascii="Times New Roman" w:hAnsi="Times New Roman"/>
          <w:sz w:val="28"/>
          <w:szCs w:val="28"/>
        </w:rPr>
        <w:t>21</w:t>
      </w:r>
      <w:r w:rsidRPr="00946694">
        <w:rPr>
          <w:rFonts w:ascii="Times New Roman" w:hAnsi="Times New Roman"/>
          <w:sz w:val="28"/>
          <w:szCs w:val="28"/>
        </w:rPr>
        <w:t xml:space="preserve"> года на газ переведено 5 муниципальных котельных, газифицировано </w:t>
      </w:r>
      <w:r w:rsidR="00A5540A">
        <w:rPr>
          <w:rFonts w:ascii="Times New Roman" w:hAnsi="Times New Roman"/>
          <w:sz w:val="28"/>
          <w:szCs w:val="28"/>
        </w:rPr>
        <w:t>2089 квартир</w:t>
      </w:r>
      <w:r w:rsidRPr="00946694">
        <w:rPr>
          <w:rFonts w:ascii="Times New Roman" w:hAnsi="Times New Roman"/>
          <w:sz w:val="28"/>
          <w:szCs w:val="28"/>
        </w:rPr>
        <w:t>, в том числе 1</w:t>
      </w:r>
      <w:r w:rsidR="00A5540A">
        <w:rPr>
          <w:rFonts w:ascii="Times New Roman" w:hAnsi="Times New Roman"/>
          <w:sz w:val="28"/>
          <w:szCs w:val="28"/>
        </w:rPr>
        <w:t>845</w:t>
      </w:r>
      <w:r w:rsidRPr="00946694">
        <w:rPr>
          <w:rFonts w:ascii="Times New Roman" w:hAnsi="Times New Roman"/>
          <w:sz w:val="28"/>
          <w:szCs w:val="28"/>
        </w:rPr>
        <w:t xml:space="preserve"> в г. Называевске </w:t>
      </w:r>
      <w:r w:rsidR="00A5540A" w:rsidRPr="00946694">
        <w:rPr>
          <w:rFonts w:ascii="Times New Roman" w:hAnsi="Times New Roman"/>
          <w:sz w:val="28"/>
          <w:szCs w:val="28"/>
        </w:rPr>
        <w:t>и 244</w:t>
      </w:r>
      <w:r w:rsidRPr="00946694">
        <w:rPr>
          <w:rFonts w:ascii="Times New Roman" w:hAnsi="Times New Roman"/>
          <w:sz w:val="28"/>
          <w:szCs w:val="28"/>
        </w:rPr>
        <w:t xml:space="preserve"> в сельских населенных пунктах (с Жирновка – </w:t>
      </w:r>
      <w:r w:rsidR="00A5540A">
        <w:rPr>
          <w:rFonts w:ascii="Times New Roman" w:hAnsi="Times New Roman"/>
          <w:sz w:val="28"/>
          <w:szCs w:val="28"/>
        </w:rPr>
        <w:t>121</w:t>
      </w:r>
      <w:r w:rsidRPr="00946694">
        <w:rPr>
          <w:rFonts w:ascii="Times New Roman" w:hAnsi="Times New Roman"/>
          <w:sz w:val="28"/>
          <w:szCs w:val="28"/>
        </w:rPr>
        <w:t>, с. Старинка – 9</w:t>
      </w:r>
      <w:r w:rsidR="00A5540A">
        <w:rPr>
          <w:rFonts w:ascii="Times New Roman" w:hAnsi="Times New Roman"/>
          <w:sz w:val="28"/>
          <w:szCs w:val="28"/>
        </w:rPr>
        <w:t>8, д. Нововоскресенка - 25</w:t>
      </w:r>
      <w:r w:rsidRPr="00946694">
        <w:rPr>
          <w:rFonts w:ascii="Times New Roman" w:hAnsi="Times New Roman"/>
          <w:sz w:val="28"/>
          <w:szCs w:val="28"/>
        </w:rPr>
        <w:t xml:space="preserve">). 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Несмотря на достигнутые положительные результаты в социально-экономическом развитии района, необходимо отметить замедление темпов производства предприятий перерабатывающей отрасли, снижение производства сельскохозяйственной продукции, сокращение инвестиций в основной капитал.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Разработанная муниципальная программа позволит сконцентрировать финансовые потоки и человеческие ресурсы на наиболее актуальных вопросах экономического развития района, обеспечивая тем сам положительную динамику в экономике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3. Цель и задачи муниципальной программы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Целью муниципальной программы является создание условий для экономического развития Называевского муниципального района.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Достижение цели обеспечивается решением следующих задач муниципальной программы:</w:t>
      </w: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 xml:space="preserve">Задача 1. </w:t>
      </w:r>
      <w:r w:rsidR="007D0186" w:rsidRPr="00946694">
        <w:rPr>
          <w:rFonts w:ascii="Times New Roman" w:hAnsi="Times New Roman"/>
          <w:sz w:val="28"/>
          <w:szCs w:val="28"/>
        </w:rPr>
        <w:t>Осуществление эффективного</w:t>
      </w:r>
      <w:r w:rsidRPr="00946694">
        <w:rPr>
          <w:rFonts w:ascii="Times New Roman" w:hAnsi="Times New Roman"/>
          <w:sz w:val="28"/>
          <w:szCs w:val="28"/>
        </w:rPr>
        <w:t xml:space="preserve"> муниципального управления в целях улучшения качества жизни населения Называевского муниципального района.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2.  Устойчивое развитие сельского хозяйства и сельских территорий Называевского муниципального района, создание благоприятных условий для ускоренного развития субъектов малого и среднего предпринимательства.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Задача 3. Обеспечение сохранности, содержания и управления объектами собственности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4. Развитие жилищно-коммунального комплекса, обеспечение энергосбережения и повышения энергетической эффективности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</w:tabs>
        <w:ind w:left="0"/>
        <w:jc w:val="center"/>
        <w:rPr>
          <w:sz w:val="28"/>
          <w:szCs w:val="28"/>
        </w:rPr>
      </w:pPr>
      <w:r w:rsidRPr="00946694">
        <w:rPr>
          <w:sz w:val="28"/>
          <w:szCs w:val="28"/>
        </w:rPr>
        <w:t>4. Описание ожидаемых результатов реализации муниципальной программы по годам, а также по итогам ее реализации</w:t>
      </w:r>
    </w:p>
    <w:p w:rsidR="00724AAC" w:rsidRPr="00946694" w:rsidRDefault="00724AAC" w:rsidP="00724AAC">
      <w:pPr>
        <w:pStyle w:val="21"/>
        <w:rPr>
          <w:sz w:val="28"/>
          <w:szCs w:val="28"/>
        </w:rPr>
      </w:pP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 xml:space="preserve">Перечень ожидаемых результатов реализации муниципальной программы приведен в приложении № 1 к </w:t>
      </w:r>
      <w:r w:rsidR="00FB48B4" w:rsidRPr="00946694">
        <w:rPr>
          <w:sz w:val="28"/>
          <w:szCs w:val="28"/>
        </w:rPr>
        <w:t>муниципальной программе</w:t>
      </w:r>
      <w:r w:rsidRPr="00946694">
        <w:rPr>
          <w:sz w:val="28"/>
          <w:szCs w:val="28"/>
        </w:rPr>
        <w:t>. Методика расчета ожидаемых результатов реализации муниципальной программы содержится в соответствующих разделах подпрограмм муниципальной программы.</w:t>
      </w: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</w:p>
    <w:p w:rsidR="00724AAC" w:rsidRPr="00946694" w:rsidRDefault="00724AAC" w:rsidP="00724AA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5. Срок реализации муниципальной программы</w:t>
      </w:r>
    </w:p>
    <w:p w:rsidR="00724AAC" w:rsidRPr="00946694" w:rsidRDefault="00724AAC" w:rsidP="00724AAC">
      <w:pPr>
        <w:pStyle w:val="21"/>
        <w:tabs>
          <w:tab w:val="left" w:pos="284"/>
        </w:tabs>
        <w:ind w:left="0"/>
        <w:rPr>
          <w:sz w:val="28"/>
          <w:szCs w:val="28"/>
        </w:rPr>
      </w:pPr>
    </w:p>
    <w:p w:rsidR="00724AAC" w:rsidRPr="00946694" w:rsidRDefault="00724AAC" w:rsidP="00724AAC">
      <w:pPr>
        <w:pStyle w:val="21"/>
        <w:autoSpaceDE w:val="0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Реализация муниципальной программы будет осуществляться в течение 2020 - 2026 годов. Выделение отдельных этапов реализации подпрограммы не предполагается.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6. Объем и источники финансирования муниципальной программы в целом и по годам реализации, обоснование потребности в необходимых финансовых ресурсах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 xml:space="preserve">Общие расходы бюджета муниципального района на реализацию муниципальной программы </w:t>
      </w:r>
      <w:r w:rsidR="00820864" w:rsidRPr="00946694">
        <w:rPr>
          <w:rFonts w:ascii="Times New Roman" w:hAnsi="Times New Roman"/>
          <w:sz w:val="28"/>
          <w:szCs w:val="28"/>
        </w:rPr>
        <w:t xml:space="preserve">составляют </w:t>
      </w:r>
      <w:r w:rsidR="00A5626F" w:rsidRPr="00A5626F">
        <w:rPr>
          <w:rFonts w:ascii="Times New Roman" w:hAnsi="Times New Roman"/>
          <w:sz w:val="28"/>
          <w:szCs w:val="28"/>
        </w:rPr>
        <w:t>1 110 165 670,36</w:t>
      </w:r>
      <w:r w:rsidR="0070129E">
        <w:rPr>
          <w:rFonts w:ascii="Times New Roman" w:hAnsi="Times New Roman"/>
          <w:sz w:val="28"/>
          <w:szCs w:val="28"/>
        </w:rPr>
        <w:t xml:space="preserve"> </w:t>
      </w:r>
      <w:r w:rsidR="00820864" w:rsidRPr="007127A7">
        <w:rPr>
          <w:sz w:val="28"/>
          <w:szCs w:val="28"/>
        </w:rPr>
        <w:t>рубля</w:t>
      </w:r>
      <w:r w:rsidRPr="00946694">
        <w:rPr>
          <w:rFonts w:ascii="Times New Roman" w:hAnsi="Times New Roman"/>
          <w:sz w:val="28"/>
          <w:szCs w:val="28"/>
        </w:rPr>
        <w:t>, в том числе: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2020 год –</w:t>
      </w:r>
      <w:r w:rsidRPr="00946694">
        <w:rPr>
          <w:rFonts w:ascii="Times New Roman" w:hAnsi="Times New Roman"/>
        </w:rPr>
        <w:t xml:space="preserve"> </w:t>
      </w:r>
      <w:r w:rsidR="00525764">
        <w:rPr>
          <w:rFonts w:ascii="Times New Roman" w:hAnsi="Times New Roman"/>
          <w:sz w:val="28"/>
          <w:szCs w:val="28"/>
        </w:rPr>
        <w:t>173</w:t>
      </w:r>
      <w:r w:rsidR="00775ABA">
        <w:rPr>
          <w:rFonts w:ascii="Times New Roman" w:hAnsi="Times New Roman"/>
          <w:sz w:val="28"/>
          <w:szCs w:val="28"/>
        </w:rPr>
        <w:t> 932 636,59</w:t>
      </w:r>
      <w:r w:rsidR="00525764" w:rsidRPr="00946694">
        <w:rPr>
          <w:sz w:val="28"/>
          <w:szCs w:val="28"/>
        </w:rPr>
        <w:t xml:space="preserve"> </w:t>
      </w:r>
      <w:r w:rsidRPr="00946694">
        <w:rPr>
          <w:rFonts w:ascii="Times New Roman" w:hAnsi="Times New Roman"/>
          <w:sz w:val="28"/>
          <w:szCs w:val="28"/>
        </w:rPr>
        <w:t>рубля;</w:t>
      </w:r>
    </w:p>
    <w:p w:rsidR="00693789" w:rsidRPr="00693789" w:rsidRDefault="00693789" w:rsidP="00693789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693789">
        <w:rPr>
          <w:rFonts w:ascii="Times New Roman" w:hAnsi="Times New Roman"/>
          <w:sz w:val="28"/>
          <w:szCs w:val="28"/>
        </w:rPr>
        <w:t>2021 год – 147 777 923,08 рубля;</w:t>
      </w:r>
    </w:p>
    <w:p w:rsidR="006F5EAB" w:rsidRPr="006F5EAB" w:rsidRDefault="00784B99" w:rsidP="006F5EAB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="00774394" w:rsidRPr="00774394">
        <w:rPr>
          <w:rFonts w:ascii="Times New Roman" w:hAnsi="Times New Roman"/>
          <w:sz w:val="28"/>
          <w:szCs w:val="28"/>
        </w:rPr>
        <w:t>192 074 909,19</w:t>
      </w:r>
      <w:r w:rsidR="00774394">
        <w:rPr>
          <w:rFonts w:ascii="Times New Roman" w:hAnsi="Times New Roman"/>
          <w:sz w:val="28"/>
          <w:szCs w:val="28"/>
        </w:rPr>
        <w:t xml:space="preserve"> </w:t>
      </w:r>
      <w:r w:rsidR="006F5EAB" w:rsidRPr="006F5EAB">
        <w:rPr>
          <w:rFonts w:ascii="Times New Roman" w:hAnsi="Times New Roman"/>
          <w:sz w:val="28"/>
          <w:szCs w:val="28"/>
        </w:rPr>
        <w:t>рубля;</w:t>
      </w:r>
    </w:p>
    <w:p w:rsidR="00A5626F" w:rsidRPr="00A5626F" w:rsidRDefault="00A5626F" w:rsidP="00A5626F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A5626F">
        <w:rPr>
          <w:rFonts w:ascii="Times New Roman" w:hAnsi="Times New Roman"/>
          <w:sz w:val="28"/>
          <w:szCs w:val="28"/>
        </w:rPr>
        <w:t>2023 год –  209 421 724,75рубля;</w:t>
      </w:r>
    </w:p>
    <w:p w:rsidR="00A5626F" w:rsidRPr="00A5626F" w:rsidRDefault="00A5626F" w:rsidP="00A5626F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A5626F">
        <w:rPr>
          <w:rFonts w:ascii="Times New Roman" w:hAnsi="Times New Roman"/>
          <w:sz w:val="28"/>
          <w:szCs w:val="28"/>
        </w:rPr>
        <w:t>2024 год – 144 601 923,60рубля;</w:t>
      </w:r>
    </w:p>
    <w:p w:rsidR="00A5626F" w:rsidRPr="00A5626F" w:rsidRDefault="00A5626F" w:rsidP="00A5626F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A5626F">
        <w:rPr>
          <w:rFonts w:ascii="Times New Roman" w:hAnsi="Times New Roman"/>
          <w:sz w:val="28"/>
          <w:szCs w:val="28"/>
        </w:rPr>
        <w:t>2025 год – 119 180 023,66рубля;</w:t>
      </w:r>
    </w:p>
    <w:p w:rsidR="00724AAC" w:rsidRPr="00946694" w:rsidRDefault="00A5626F" w:rsidP="00A5626F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A5626F">
        <w:rPr>
          <w:rFonts w:ascii="Times New Roman" w:hAnsi="Times New Roman"/>
          <w:sz w:val="28"/>
          <w:szCs w:val="28"/>
        </w:rPr>
        <w:t>2026 год – 122 980 225,82рубля</w:t>
      </w:r>
      <w:r w:rsidR="00724AAC" w:rsidRPr="00946694">
        <w:rPr>
          <w:rFonts w:ascii="Times New Roman" w:hAnsi="Times New Roman"/>
          <w:sz w:val="28"/>
          <w:szCs w:val="28"/>
        </w:rPr>
        <w:t>;</w:t>
      </w: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Источниками финансирования муниципальной программы являются налоговые и неналоговые доходы, поступления целевого характера из областного бюджета.</w:t>
      </w:r>
    </w:p>
    <w:p w:rsidR="00724AAC" w:rsidRPr="00946694" w:rsidRDefault="00724AAC" w:rsidP="00724AA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  <w:tab w:val="left" w:pos="1134"/>
        </w:tabs>
        <w:ind w:left="709"/>
        <w:jc w:val="center"/>
        <w:rPr>
          <w:sz w:val="28"/>
          <w:szCs w:val="28"/>
        </w:rPr>
      </w:pPr>
      <w:r w:rsidRPr="00946694">
        <w:rPr>
          <w:sz w:val="28"/>
          <w:szCs w:val="28"/>
        </w:rPr>
        <w:t>7. Описание системы управления реализацией муниципальной 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Ответственным исполнителем муниципальной программы является Администрация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Реализация муниципальной программы осуществляется </w:t>
      </w:r>
      <w:r w:rsidRPr="00946694">
        <w:rPr>
          <w:rFonts w:ascii="Times New Roman" w:hAnsi="Times New Roman"/>
          <w:sz w:val="28"/>
          <w:szCs w:val="28"/>
        </w:rPr>
        <w:lastRenderedPageBreak/>
        <w:t>Администрацией Называевского муниципального района совместно с исполнителями основных мероприятий и мероприятий муниципальной программы.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Ответственность за исполнение основных мероприятий, мероприятий, а также за достижение целевых индикаторов и ожидаемых результатов реализации муниципальной программы несут соответственно исполнители основных мероприятий и мероприятий муниципальной программы.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осуществления контроля реализации муниципальной программы исполнители мероприятий муниципальной программы направляют в экономический отдел Администрации муниципального района и комитет финансов и контроля муниципального района по их запросам необходимую информацию о реализации муниципальной программы.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Формирование годового отчета о реализации муниципальной программы и проведение оценки эффективности ее реализации осуществляются в соответствии разделом </w:t>
      </w:r>
      <w:r w:rsidRPr="00946694">
        <w:rPr>
          <w:rFonts w:ascii="Times New Roman" w:hAnsi="Times New Roman"/>
          <w:sz w:val="28"/>
          <w:szCs w:val="28"/>
          <w:lang w:val="en-US"/>
        </w:rPr>
        <w:t>V</w:t>
      </w:r>
      <w:r w:rsidRPr="00946694">
        <w:rPr>
          <w:rFonts w:ascii="Times New Roman" w:hAnsi="Times New Roman"/>
          <w:sz w:val="28"/>
          <w:szCs w:val="28"/>
        </w:rPr>
        <w:t xml:space="preserve"> постановления Администрации Называевского муниципального района от 23 июля 2013 года № 519 "Об утверждении Порядка принятия решений о разработке муниципальных  программ Называевского муниципального района, их формирования и реализации".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center"/>
        <w:rPr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center"/>
        <w:rPr>
          <w:sz w:val="28"/>
          <w:szCs w:val="28"/>
        </w:rPr>
      </w:pPr>
      <w:r w:rsidRPr="00946694">
        <w:rPr>
          <w:sz w:val="28"/>
          <w:szCs w:val="28"/>
        </w:rPr>
        <w:t>8.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решения задач муниципальной программы в ее составе формируются и реализуются подпрограммы. Каждой задаче муниципальной программы соответствует отдельная подпрограмма: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Задаче 1 соответствует подпрограмма «Повышение эффективности муниципального управления, развитие межбюджетных отношений в Называевском муниципальном районе» согласно приложению № 2 к муниципальной программе.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Задаче 2 соответствует подпрограмма 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 согласно приложению № 3 к муниципальной программе.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Задаче 3 соответствует подпрограмма «Управление имуществом Называевского муниципального района» согласно приложению № 4 к муниципальной программе.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Задаче 4 соответствует подпрограмма «Развитие инфраструктуры Называевского муниципального района» согласно приложению № 5 к муниципальной программе.</w:t>
      </w:r>
    </w:p>
    <w:p w:rsidR="00724AAC" w:rsidRPr="00946694" w:rsidRDefault="00724AAC" w:rsidP="00DE6617">
      <w:pPr>
        <w:pStyle w:val="21"/>
        <w:tabs>
          <w:tab w:val="left" w:pos="284"/>
        </w:tabs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Структура муниципальной программы представлена в приложении № 6 к муниципальной программе.</w:t>
      </w:r>
    </w:p>
    <w:p w:rsidR="00724AAC" w:rsidRPr="00946694" w:rsidRDefault="00724AAC" w:rsidP="00724AAC">
      <w:pPr>
        <w:spacing w:after="0" w:line="240" w:lineRule="auto"/>
        <w:rPr>
          <w:rFonts w:ascii="Times New Roman" w:hAnsi="Times New Roman"/>
        </w:rPr>
        <w:sectPr w:rsidR="00724AAC" w:rsidRPr="00946694">
          <w:footnotePr>
            <w:pos w:val="beneathText"/>
          </w:footnotePr>
          <w:pgSz w:w="11905" w:h="16837"/>
          <w:pgMar w:top="1134" w:right="850" w:bottom="1134" w:left="1701" w:header="708" w:footer="720" w:gutter="0"/>
          <w:cols w:space="720"/>
        </w:sectPr>
      </w:pPr>
    </w:p>
    <w:p w:rsidR="00724AAC" w:rsidRPr="00946694" w:rsidRDefault="00724AAC" w:rsidP="00724AAC">
      <w:pPr>
        <w:pStyle w:val="11"/>
        <w:tabs>
          <w:tab w:val="left" w:pos="284"/>
        </w:tabs>
        <w:ind w:left="0"/>
        <w:jc w:val="right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Приложение № 1 к муниципальной</w:t>
      </w:r>
    </w:p>
    <w:p w:rsidR="00724AAC" w:rsidRPr="00946694" w:rsidRDefault="00724AAC" w:rsidP="00724AAC">
      <w:pPr>
        <w:pStyle w:val="11"/>
        <w:tabs>
          <w:tab w:val="left" w:pos="284"/>
        </w:tabs>
        <w:ind w:left="0" w:firstLine="709"/>
        <w:jc w:val="right"/>
        <w:rPr>
          <w:rFonts w:ascii="Times New Roman" w:hAnsi="Times New Roman"/>
          <w:bCs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программе «Развитие  </w:t>
      </w:r>
      <w:r w:rsidRPr="00946694">
        <w:rPr>
          <w:rFonts w:ascii="Times New Roman" w:hAnsi="Times New Roman"/>
          <w:bCs/>
          <w:sz w:val="28"/>
          <w:szCs w:val="28"/>
        </w:rPr>
        <w:t>экономического потенциала</w:t>
      </w:r>
    </w:p>
    <w:p w:rsidR="00724AAC" w:rsidRPr="00946694" w:rsidRDefault="00724AAC" w:rsidP="00724AAC">
      <w:pPr>
        <w:pStyle w:val="11"/>
        <w:tabs>
          <w:tab w:val="left" w:pos="284"/>
        </w:tabs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 Называевского муниципального района»</w:t>
      </w:r>
    </w:p>
    <w:p w:rsidR="00724AAC" w:rsidRPr="00946694" w:rsidRDefault="00724AAC" w:rsidP="00724AAC">
      <w:pPr>
        <w:pStyle w:val="11"/>
        <w:tabs>
          <w:tab w:val="left" w:pos="284"/>
        </w:tabs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Ожидаемые результаты муниципальной программы </w:t>
      </w:r>
      <w:r w:rsidRPr="00946694">
        <w:rPr>
          <w:rFonts w:ascii="Times New Roman" w:hAnsi="Times New Roman"/>
          <w:bCs/>
          <w:sz w:val="28"/>
          <w:szCs w:val="28"/>
        </w:rPr>
        <w:t>Называевского муниципального района "Развитие экономического потенциала Называевского муниципального района"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970"/>
        <w:gridCol w:w="1416"/>
        <w:gridCol w:w="992"/>
        <w:gridCol w:w="993"/>
        <w:gridCol w:w="882"/>
        <w:gridCol w:w="882"/>
        <w:gridCol w:w="882"/>
        <w:gridCol w:w="882"/>
        <w:gridCol w:w="882"/>
        <w:gridCol w:w="976"/>
        <w:gridCol w:w="890"/>
      </w:tblGrid>
      <w:tr w:rsidR="00724AAC" w:rsidRPr="00946694" w:rsidTr="00724AAC">
        <w:trPr>
          <w:cantSplit/>
          <w:trHeight w:hRule="exact" w:val="326"/>
          <w:tblHeader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ind w:firstLine="54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Ожидаемые результаты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Называевского муниципального района "Развитие экономического потенциала Называевского муниципального района"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Единица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измерения</w:t>
            </w:r>
          </w:p>
        </w:tc>
        <w:tc>
          <w:tcPr>
            <w:tcW w:w="82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Значение</w:t>
            </w:r>
          </w:p>
        </w:tc>
      </w:tr>
      <w:tr w:rsidR="00724AAC" w:rsidRPr="00946694" w:rsidTr="00724AAC">
        <w:trPr>
          <w:cantSplit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2018 </w:t>
            </w:r>
          </w:p>
          <w:p w:rsidR="00724AAC" w:rsidRPr="00946694" w:rsidRDefault="00724AAC" w:rsidP="00724A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(факт)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2019</w:t>
            </w:r>
          </w:p>
          <w:p w:rsidR="00724AAC" w:rsidRPr="00946694" w:rsidRDefault="00724AAC" w:rsidP="00724A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(оцен-ка)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2020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2021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2022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2023 год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2024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2025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2026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 к уровню предыдущего года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1,3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1,4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1,8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tabs>
                <w:tab w:val="left" w:pos="459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Рост объема инвестиций в основной капитал  к уровню предыдущего года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1,06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1,09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1,2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tabs>
                <w:tab w:val="left" w:pos="459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Увеличение доли среднесписочной численности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35,77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36,23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36,59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36,61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36,63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36,65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36,67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36,69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Прирост количества субъектов малого и среднего предпринимательства, осуществляющих деятельность на территории Называевского района к уровню предыдущего года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 Доля населенных пунктов, обеспеченных круглогодичной связью по автомобильным дорогам общего пользования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</w:tbl>
    <w:p w:rsidR="00724AAC" w:rsidRPr="00946694" w:rsidRDefault="00724AAC" w:rsidP="00724AAC">
      <w:pPr>
        <w:pStyle w:val="11"/>
        <w:ind w:left="284"/>
        <w:rPr>
          <w:rFonts w:ascii="Times New Roman" w:hAnsi="Times New Roman"/>
          <w:sz w:val="26"/>
          <w:szCs w:val="26"/>
          <w:lang w:eastAsia="ar-SA"/>
        </w:rPr>
      </w:pPr>
    </w:p>
    <w:p w:rsidR="00724AAC" w:rsidRPr="00946694" w:rsidRDefault="00724AAC" w:rsidP="00724AAC">
      <w:pPr>
        <w:pStyle w:val="11"/>
        <w:tabs>
          <w:tab w:val="left" w:pos="284"/>
        </w:tabs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51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rPr>
          <w:rFonts w:ascii="Times New Roman" w:hAnsi="Times New Roman"/>
        </w:rPr>
        <w:sectPr w:rsidR="00724AAC" w:rsidRPr="00946694">
          <w:footnotePr>
            <w:pos w:val="beneathText"/>
          </w:footnotePr>
          <w:pgSz w:w="16837" w:h="11905" w:orient="landscape"/>
          <w:pgMar w:top="1701" w:right="1134" w:bottom="851" w:left="1134" w:header="709" w:footer="720" w:gutter="0"/>
          <w:cols w:space="720"/>
        </w:sectPr>
      </w:pP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lastRenderedPageBreak/>
        <w:t>Приложение № 2 к муниципальной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программе «Развитие экономического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 xml:space="preserve"> потенциала Называевского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муниципального района»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"Повышение эффективности муниципального управления, развитие межбюджетных отношений в Называевском муниципальном районе"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794"/>
        <w:gridCol w:w="5786"/>
      </w:tblGrid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"Повышение эффективности муниципального управления, развитие межбюджетных отношений в Называевском муниципальном районе"</w:t>
            </w:r>
          </w:p>
          <w:p w:rsidR="00724AAC" w:rsidRPr="00946694" w:rsidRDefault="00724AAC" w:rsidP="00724AAC">
            <w:pPr>
              <w:pStyle w:val="ConsPlusCell"/>
              <w:rPr>
                <w:lang w:eastAsia="ar-SA"/>
              </w:rPr>
            </w:pP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соисполнителем муниципальной 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Комитет финансов и контроля Называевского муниципального района, Управление делами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Комитет финансов и контроля Называевского муниципального района, Управление делами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Комитет финансов и контроля Называевского муниципального района, Управление делами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2020 – 2026 годы</w:t>
            </w:r>
          </w:p>
        </w:tc>
      </w:tr>
      <w:tr w:rsidR="00724AAC" w:rsidRPr="00946694" w:rsidTr="00724AAC">
        <w:trPr>
          <w:trHeight w:val="4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Повышение эффективности системы муниципального управления в целях улучшения качества жизни населения Называевского муниципального района</w:t>
            </w:r>
          </w:p>
        </w:tc>
      </w:tr>
      <w:tr w:rsidR="00724AAC" w:rsidRPr="00946694" w:rsidTr="00724AAC">
        <w:trPr>
          <w:trHeight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Повышение качества бюджетного планирования и исполнения бюджета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2. Совершенствование </w:t>
            </w:r>
            <w:r w:rsidR="00693789" w:rsidRPr="00946694">
              <w:rPr>
                <w:rFonts w:ascii="Times New Roman" w:hAnsi="Times New Roman"/>
                <w:sz w:val="28"/>
                <w:szCs w:val="28"/>
              </w:rPr>
              <w:t>механизмов муниципального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 xml:space="preserve"> управления в  Называевском муниципальном районе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3.Создание необходимых условий для эффективного выполнения функций Совета Называевского муниципального района в соответствии с законодательством.</w:t>
            </w:r>
          </w:p>
        </w:tc>
      </w:tr>
      <w:tr w:rsidR="00724AAC" w:rsidRPr="00946694" w:rsidTr="00724AAC">
        <w:trPr>
          <w:trHeight w:val="6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Повышение качества управления муниципальными финансами.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 Обеспечение эффективности осуществления своих полномочий Администрацией муниципального района.</w:t>
            </w:r>
          </w:p>
          <w:p w:rsidR="00724AAC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Обеспечение деятельности Совета Называевского муниципального района.</w:t>
            </w:r>
          </w:p>
          <w:p w:rsidR="00EC72D0" w:rsidRPr="00946694" w:rsidRDefault="00EC72D0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Предоставление иных межбюджетных трансфертов. </w:t>
            </w:r>
          </w:p>
        </w:tc>
      </w:tr>
      <w:tr w:rsidR="00724AAC" w:rsidRPr="00946694" w:rsidTr="00724AAC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составляет  </w:t>
            </w:r>
          </w:p>
          <w:p w:rsidR="00724AAC" w:rsidRPr="00946694" w:rsidRDefault="00A5626F" w:rsidP="00195B0B">
            <w:pPr>
              <w:rPr>
                <w:rFonts w:ascii="Times New Roman" w:hAnsi="Times New Roman"/>
                <w:sz w:val="24"/>
                <w:szCs w:val="24"/>
              </w:rPr>
            </w:pPr>
            <w:r w:rsidRPr="00A5626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770 959 442,92</w:t>
            </w:r>
            <w:r w:rsidR="0010527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рублей в ценах соответствующих лет, в том числе: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2020 году – </w:t>
            </w:r>
            <w:r w:rsidR="00C80373" w:rsidRPr="00C80373">
              <w:rPr>
                <w:rFonts w:ascii="Times New Roman" w:hAnsi="Times New Roman"/>
                <w:color w:val="000000"/>
                <w:sz w:val="28"/>
                <w:szCs w:val="28"/>
              </w:rPr>
              <w:t>116 328 458,</w:t>
            </w:r>
            <w:r w:rsidR="0028752D" w:rsidRPr="00C80373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28752D" w:rsidRPr="00C80373">
              <w:rPr>
                <w:rFonts w:ascii="Times New Roman" w:hAnsi="Times New Roman"/>
                <w:color w:val="000000"/>
              </w:rPr>
              <w:t xml:space="preserve"> </w:t>
            </w:r>
            <w:r w:rsidR="0028752D" w:rsidRPr="0028752D">
              <w:rPr>
                <w:rFonts w:ascii="Times New Roman" w:hAnsi="Times New Roman"/>
                <w:color w:val="000000"/>
                <w:sz w:val="28"/>
              </w:rPr>
              <w:t>рубля</w:t>
            </w:r>
            <w:r w:rsidRPr="0028752D">
              <w:rPr>
                <w:rFonts w:ascii="Times New Roman" w:hAnsi="Times New Roman"/>
                <w:sz w:val="36"/>
                <w:szCs w:val="28"/>
              </w:rPr>
              <w:t>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2021 году – </w:t>
            </w:r>
            <w:r w:rsidR="00693789" w:rsidRPr="00693789">
              <w:rPr>
                <w:rFonts w:ascii="Times New Roman" w:hAnsi="Times New Roman"/>
                <w:sz w:val="28"/>
                <w:szCs w:val="28"/>
              </w:rPr>
              <w:t>106 068 596,40</w:t>
            </w:r>
            <w:r w:rsidR="006937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6F5EAB" w:rsidRPr="006F5EAB" w:rsidRDefault="006F5EAB" w:rsidP="006F5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5EAB">
              <w:rPr>
                <w:rFonts w:ascii="Times New Roman" w:hAnsi="Times New Roman"/>
                <w:sz w:val="28"/>
                <w:szCs w:val="28"/>
              </w:rPr>
              <w:t xml:space="preserve">- в 2022 году – </w:t>
            </w:r>
            <w:r w:rsidR="00A60413" w:rsidRPr="00A60413">
              <w:rPr>
                <w:rFonts w:ascii="Times New Roman" w:hAnsi="Times New Roman"/>
                <w:sz w:val="28"/>
                <w:szCs w:val="28"/>
              </w:rPr>
              <w:t>127 536 933,62</w:t>
            </w:r>
            <w:r w:rsidRPr="006F5EAB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A5626F" w:rsidRPr="00A5626F" w:rsidRDefault="00A5626F" w:rsidP="00A56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626F">
              <w:rPr>
                <w:rFonts w:ascii="Times New Roman" w:hAnsi="Times New Roman"/>
                <w:sz w:val="28"/>
                <w:szCs w:val="28"/>
              </w:rPr>
              <w:t>- в 2023 году – 141 798 436,07рубля;</w:t>
            </w:r>
          </w:p>
          <w:p w:rsidR="00A5626F" w:rsidRPr="00A5626F" w:rsidRDefault="00A5626F" w:rsidP="00A56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626F">
              <w:rPr>
                <w:rFonts w:ascii="Times New Roman" w:hAnsi="Times New Roman"/>
                <w:sz w:val="28"/>
                <w:szCs w:val="28"/>
              </w:rPr>
              <w:t>- в 2024 году – 105 224 602,47рубля</w:t>
            </w:r>
          </w:p>
          <w:p w:rsidR="00A5626F" w:rsidRPr="00A5626F" w:rsidRDefault="00A5626F" w:rsidP="00A56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626F">
              <w:rPr>
                <w:rFonts w:ascii="Times New Roman" w:hAnsi="Times New Roman"/>
                <w:sz w:val="28"/>
                <w:szCs w:val="28"/>
              </w:rPr>
              <w:t>- в 2025 году – 85 657 349,83рубля;</w:t>
            </w:r>
          </w:p>
          <w:p w:rsidR="00A5626F" w:rsidRDefault="00A5626F" w:rsidP="00A5626F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5626F">
              <w:rPr>
                <w:rFonts w:ascii="Times New Roman" w:hAnsi="Times New Roman"/>
                <w:sz w:val="28"/>
                <w:szCs w:val="28"/>
              </w:rPr>
              <w:t>- в 2026 году – 88 148 762,66рубля.</w:t>
            </w:r>
          </w:p>
          <w:p w:rsidR="00724AAC" w:rsidRPr="00946694" w:rsidRDefault="00724AAC" w:rsidP="00A562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1. 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 (2020 год – на 1,2 процента к предыдущему году,  2021 год – на 1,3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процента к предыдущему году, 2022 год –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 xml:space="preserve">на 1,4 процента к предыдущему году, 2023 год – на 1,5 процентов к предыдущему году, 2024 год – на 1,6 процента к предыдущему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году, 2025 год – на 1,7 процента к предыдущему году, 2026 год – на 1,8 процента к предыдущему году).</w:t>
            </w:r>
          </w:p>
          <w:p w:rsidR="00724AAC" w:rsidRPr="00946694" w:rsidRDefault="00724AAC" w:rsidP="00724AAC">
            <w:pPr>
              <w:pStyle w:val="ConsPlusCell"/>
            </w:pPr>
            <w:r w:rsidRPr="00946694">
              <w:t>2. Снижение удельного веса просроченной кредиторской задолженности бюджета муниципального района в общем объеме расходов бюджета муниципального района.</w:t>
            </w:r>
          </w:p>
          <w:p w:rsidR="00724AAC" w:rsidRPr="00946694" w:rsidRDefault="00724AAC" w:rsidP="00724AAC">
            <w:pPr>
              <w:pStyle w:val="ConsPlusCell"/>
              <w:rPr>
                <w:lang w:eastAsia="ar-SA"/>
              </w:rPr>
            </w:pPr>
            <w:r w:rsidRPr="00946694">
              <w:t>3. Увеличение показателя удовлетворенности населения деятельностью органов местного самоуправления муниципального района (2020 год – 51 %, 2021 год – 52 %, 2022 год – 53%, 2023 год – 54 %, 2024 год – 55%, 2025 год – 56%, 2026 год – 57 %).</w:t>
            </w:r>
          </w:p>
        </w:tc>
      </w:tr>
    </w:tbl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является базовым системным документом, определяющим цели и задачи муниципального управления в Называевском муниципальном районе на период с 2020 по 2026 год, пути и средства достижения поставленных задач, выявленных на основе анализа текущего состояния управления муниципальными финансами, исполнения в полной мере полномочий Администрацией муниципального района, основные тенденции и проблемы развития муниципальной службы в Называевском муниципальном районе.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Стратегической целью социально-экономического развития Называевского муниципального района является формирование эффективной экономической базы, обеспечивающей устойчивое развитие района, последовательное повышение качества жизни населения района.</w:t>
      </w:r>
    </w:p>
    <w:p w:rsidR="00724AAC" w:rsidRPr="00946694" w:rsidRDefault="00724AAC" w:rsidP="00724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Одним из основных условий, необходимых для успешного решения задач социально-экономического развития Называевского муниципального района, является эффективность работы системы муниципального управления, проведения сбалансированной финансовой и бюджетной политики. При этом один из важных акцентов должен быть сделан на внедрение и развитие системы управления по результатам деятельности органов исполнительной власти Называевского муниципального района, повышение эффективности и результативности исполнения возложенных на них функций и полномочий, а также повышение мотивации, ответственности и исполнительской дисциплины.</w:t>
      </w:r>
    </w:p>
    <w:p w:rsidR="00724AAC" w:rsidRPr="00946694" w:rsidRDefault="00724AAC" w:rsidP="00724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Подпрограмма предполагает продолжение реализации административной реформы. Основной акцент будет сделан на проектном принципе организации </w:t>
      </w:r>
      <w:r w:rsidRPr="00946694">
        <w:rPr>
          <w:rFonts w:ascii="Times New Roman" w:hAnsi="Times New Roman"/>
          <w:sz w:val="28"/>
          <w:szCs w:val="28"/>
        </w:rPr>
        <w:lastRenderedPageBreak/>
        <w:t>деятельности органов местного самоуправления, в том числе на применении его в процессе реализации муниципальных программ и организации процедур внутреннего контроля деятельности соответствующих структурных подразделений.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Основными направлениями повышения эффективности деятельности администрации Называевского муниципального района и ее учреждений должны стать: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противодействие коррупции и снижение административных барьеров;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совершенствование контрольно-надзорной деятельности;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оптимизация состава и полномочий органов местного самоуправления Называевского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Называевского муниципального района;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повышение мотивации руководителей структурных подразделений администрации Называевского муниципального района в отношении оптимизации предельной численности работников аппарата;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переход на оказание услуг по осуществлению юридически значимых действий органами местного самоуправления муниципального района в электронной форме;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оптимизация межведомственного взаимодействия, в том числе с использованием информационных технологий путем раскрытия информации о деятельности органов местного самоуправления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сфере управления муниципальными финансами за последние годы достигнуты значимые положительные результаты. Планирование бюджета муниципального района осуществляется раздельно по действующим и принимаемым расходным обязательствам с представлением обоснований бюджетных ассигнований на исполнение действующих и принимаемых расходных обязательств районного бюджета.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Также большое внимание в районе уделяется обеспечению открытости местных бюджетов. На официальном сайте Администрации муниципального района на постоянной основе размещается актуальная информация о бюджетном процессе, основных параметрах бюджетов, об основных инструментах программно-целевого планирования.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Несмотря на полученные положительные результаты в сфере управления муниципальными финансами требуют решения задачи по следующим направлениям: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обеспечение сбалансированности и устойчивости местного бюджета;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увеличение периода бюджетного планирования посредством составления долгосрочного бюджетного прогноза, учитывающего стратегические приоритеты социально-экономической политики Называевского муниципального района;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совершенствование системы межбюджетных отношений посредством консолидации отдельных видов межбюджетных трансфертов;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- повышение прозрачности и открытости местного бюджета.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946694">
        <w:rPr>
          <w:rFonts w:ascii="Times New Roman" w:hAnsi="Times New Roman"/>
          <w:sz w:val="28"/>
        </w:rPr>
        <w:t>При решении поставленных задач и проведении работ по вышеуказанным направлениям возникает необходимость использования программно-целевого принципа ввиду того, что мероприятия, планируемые к реализации в рамках данных направлений, носят межведомственный характер и не решаются в пределах одного финансового года.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Целью подпрограммы является повышение эффективности системы муниципального управления в целях улучшения качества жизни населения Называевского муниципального района.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Цель подпрограммы достигается посредством 3 поставленных подпрограммой задач: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повышение качества бюджетного планирования и исполнения бюджета муниципального района (далее – задача 1).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совершенствование </w:t>
      </w:r>
      <w:r w:rsidR="00E60535" w:rsidRPr="00946694">
        <w:rPr>
          <w:rFonts w:ascii="Times New Roman" w:hAnsi="Times New Roman"/>
          <w:sz w:val="28"/>
          <w:szCs w:val="28"/>
        </w:rPr>
        <w:t>механизмов муниципального</w:t>
      </w:r>
      <w:r w:rsidRPr="00946694">
        <w:rPr>
          <w:rFonts w:ascii="Times New Roman" w:hAnsi="Times New Roman"/>
          <w:sz w:val="28"/>
          <w:szCs w:val="28"/>
        </w:rPr>
        <w:t xml:space="preserve"> управления в Называевском муниципальном районе (далее – задача 2).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создание необходимых условий для эффективного выполнения функций Совета Называевского муниципального района в соответствии с законодательством (далее – задача 3).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Общий срок реализации настоящей подпрограммы составляет 7 лет, рассчитан на период 2020 – 2026 годов (в один этап).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решения задач подпрограммы в ее составе реализуются основные мероприятия. Каждой задаче подпрограммы соответствует отдельное основное мероприятие.</w:t>
      </w:r>
    </w:p>
    <w:p w:rsidR="00724AAC" w:rsidRPr="00946694" w:rsidRDefault="00724AAC" w:rsidP="00724AA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1. Задаче 1 подпрограммы соответствует основное мероприятие «Повышение качества управления муниципальными финансами».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Подпрограммой предусмотрено выполнение следующих мероприятий: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финансирование непредвиденных расходов Администрации муниципального района на основании постановления Главы муниципального района от 27.04.2018 № 118 «Об утверждении Порядка использования бюджетных ассигнований резервного фонда Администрации Называевского муниципального района»;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предоставление бюджетам поселений муниципального района дотаций на выравнивание бюджетной обеспеченности и дотаций для обеспечения сбалансированности бюджетов поселений на основании решения Совета Называевского муниципального района от 26.04.2012 года № 148 «Об утверждении в новой редакции Положения «О межбюджетных отношениях в </w:t>
      </w:r>
      <w:r w:rsidRPr="00946694">
        <w:rPr>
          <w:rFonts w:ascii="Times New Roman" w:hAnsi="Times New Roman"/>
          <w:sz w:val="28"/>
          <w:szCs w:val="28"/>
        </w:rPr>
        <w:lastRenderedPageBreak/>
        <w:t>Называевском муниципальном районе»;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расходы на содержание комитета финансов и контроля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2. Задаче 2 подпрограммы соответствует основное мероприятие «Обеспечение эффективности осуществления своих полномочий Администрацией муниципального района".</w:t>
      </w: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Подпрограммой предусмотрено обеспечение эффективного осуществления своих полномочий Администрацией Называевского муниципального района по решению вопросов местного значения муниципального района, предусмотренных 131-ФЗ «Об общих принципах организации местного самоуправления в РФ», выполнение мероприятий по материально-техническому, организационному и финансовому обеспечению деятельности Администрации, мероприятий по развитию муниципальной службы, а также предусматривает мероприятие по исполнению Администрацией муниципального района осуществление государственного полномочия по обеспечению деятельности административной комиссии.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3. Задаче 3 подпрограммы соответствует основное мероприятие «Обеспечение деятельности Совета Называевского муниципального района".</w:t>
      </w:r>
    </w:p>
    <w:p w:rsidR="00724AAC" w:rsidRPr="00946694" w:rsidRDefault="00724AAC" w:rsidP="00724AA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Предусмотрено выполнение мероприятий по исполнению функций Совета Называевского муниципального района в соответствии с законодательством.</w:t>
      </w:r>
    </w:p>
    <w:p w:rsidR="00724AAC" w:rsidRPr="00946694" w:rsidRDefault="00724AAC" w:rsidP="00724AAC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"Повышение качества управления муниципальными финансами" планируется выполнение следующих мероприятий: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 Учет использования средств резервного фонда.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степень соответствия использования средств резервного фонда Администрации муниципального района требованиям законодательства.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фактического использования средств резервного фонда к утвержденному значению.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 Комитета финансов и контроля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 Руководство и управление в сфере установленных функций.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Данное мероприятие предполагает исполнение функций комитета финансов и контроля по составлению проекта бюджета муниципального района на очередной финансовый год и плановый период, организацию исполнения местного бюджета, формирование отчетности об исполнении местного бюджета, а также реализация мероприятий в рамках организации "Открытого бюджета".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освещение информации о деятельности комитета финансов и контроля.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 xml:space="preserve">Значение целевого индикатора определяется как размещение полного объема принятых нормативных документов по утверждению и исполнению бюджета муниципального района на официальном сайте Администрации муниципального района в сети Интернет.   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3) Поддержка мер по обеспечению сбалансированности бюджетов поселений</w:t>
      </w:r>
      <w:r w:rsidR="00C0190A">
        <w:rPr>
          <w:rFonts w:ascii="Times New Roman" w:hAnsi="Times New Roman"/>
          <w:sz w:val="28"/>
          <w:szCs w:val="28"/>
        </w:rPr>
        <w:t xml:space="preserve"> (в форме дотаций)</w:t>
      </w:r>
      <w:r w:rsidR="00C0190A" w:rsidRPr="00C0190A">
        <w:t xml:space="preserve"> </w:t>
      </w:r>
      <w:r w:rsidR="00C0190A" w:rsidRPr="00C0190A">
        <w:rPr>
          <w:rFonts w:ascii="Times New Roman" w:hAnsi="Times New Roman"/>
          <w:sz w:val="28"/>
          <w:szCs w:val="28"/>
        </w:rPr>
        <w:t>и предоставление иных межбюджетных трансфертов (на оплату топливно-энергетических ресурсов, на оплату труда и начисления на выплаты по оплате труда)</w:t>
      </w:r>
      <w:r w:rsidRPr="00946694">
        <w:rPr>
          <w:rFonts w:ascii="Times New Roman" w:hAnsi="Times New Roman"/>
          <w:sz w:val="28"/>
          <w:szCs w:val="28"/>
        </w:rPr>
        <w:t>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Данное мероприятие предполагает оказание финансовой поддержки бюджетам сельских поселений при осуществлении ими полномочий по решению вопросов местного значения.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средств по обеспечению сбалансированности бюджетов поселений.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показателя определяется как отношение объема плановых бюджетных ассигнований дотаций на сбалансированность, предоставляемых бюджетам поселений к фактическому расходу дотаций на сбалансированность.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4) Исполнение государственных полномочий по расчету и предоставлению дотаций бюджетам поселений.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Данный показатель представлен расчетом и предоставлением дотаций на выравнивание бюджетной обеспеченности поселений.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средств по расчету и предоставлению дотаций поселениям.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показателя определяется как отношение объема плановых дотаций на выравнивание бюджетной обеспеченности поселений к фактическому расходу дотаций на выравн</w:t>
      </w:r>
      <w:r w:rsidR="00490CA9" w:rsidRPr="00946694">
        <w:rPr>
          <w:rFonts w:ascii="Times New Roman" w:hAnsi="Times New Roman"/>
          <w:sz w:val="28"/>
          <w:szCs w:val="28"/>
        </w:rPr>
        <w:t>ивание бюджетной обеспеченности;</w:t>
      </w:r>
    </w:p>
    <w:p w:rsidR="00490CA9" w:rsidRPr="00946694" w:rsidRDefault="00490CA9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5) Резервный фонд Правительства Омской области.</w:t>
      </w:r>
    </w:p>
    <w:p w:rsidR="00490CA9" w:rsidRPr="00946694" w:rsidRDefault="00490CA9" w:rsidP="00490CA9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490CA9" w:rsidRPr="00946694" w:rsidRDefault="00490CA9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средств резервного фонда в полном объеме.</w:t>
      </w:r>
    </w:p>
    <w:p w:rsidR="0011612F" w:rsidRPr="00946694" w:rsidRDefault="0011612F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6) Предоставление и использование грантов.</w:t>
      </w:r>
    </w:p>
    <w:p w:rsidR="00975338" w:rsidRPr="00946694" w:rsidRDefault="00975338" w:rsidP="0097533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975338" w:rsidRDefault="00975338" w:rsidP="0097533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средств резервного фонда в полном объеме.</w:t>
      </w:r>
    </w:p>
    <w:p w:rsidR="004050B9" w:rsidRPr="00820864" w:rsidRDefault="004050B9" w:rsidP="0097533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20864">
        <w:rPr>
          <w:rFonts w:ascii="Times New Roman" w:hAnsi="Times New Roman"/>
          <w:sz w:val="28"/>
          <w:szCs w:val="28"/>
        </w:rPr>
        <w:t>) Осуществление полномочий по решению вопросов местного значения в соответствии с заключенными соглашениями на осуществление внутреннего муниципального финансового контроля</w:t>
      </w:r>
      <w:r w:rsidR="00706FEF" w:rsidRPr="00820864">
        <w:rPr>
          <w:rFonts w:ascii="Times New Roman" w:hAnsi="Times New Roman"/>
          <w:sz w:val="28"/>
          <w:szCs w:val="28"/>
        </w:rPr>
        <w:t>.</w:t>
      </w:r>
    </w:p>
    <w:p w:rsidR="00706FEF" w:rsidRPr="00820864" w:rsidRDefault="00706FEF" w:rsidP="00706FE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06FEF" w:rsidRDefault="00706FEF" w:rsidP="00706FE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1E4734" w:rsidRPr="00744CFA" w:rsidRDefault="001E4734" w:rsidP="00706FE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44CFA">
        <w:rPr>
          <w:rFonts w:ascii="Times New Roman" w:hAnsi="Times New Roman"/>
          <w:color w:val="000000" w:themeColor="text1"/>
          <w:sz w:val="28"/>
          <w:szCs w:val="28"/>
        </w:rPr>
        <w:t xml:space="preserve">8)  Поощрение муниципальной управленческой команды Омской области за достижение Омской областью значений (уровней) показателей для оценки </w:t>
      </w:r>
      <w:r w:rsidRPr="00744CFA">
        <w:rPr>
          <w:rFonts w:ascii="Times New Roman" w:hAnsi="Times New Roman"/>
          <w:color w:val="000000" w:themeColor="text1"/>
          <w:sz w:val="28"/>
          <w:szCs w:val="28"/>
        </w:rPr>
        <w:lastRenderedPageBreak/>
        <w:t>эффективности деятельности, установленных постановлением Правительства Российской Федерации от 8 июня 2021 года № 873 "О поощрении субъектов Российской Федерации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в 2021 году"</w:t>
      </w:r>
    </w:p>
    <w:p w:rsidR="001E4734" w:rsidRPr="00744CFA" w:rsidRDefault="001E4734" w:rsidP="001E4734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44CFA">
        <w:rPr>
          <w:rFonts w:ascii="Times New Roman" w:hAnsi="Times New Roman"/>
          <w:color w:val="000000" w:themeColor="text1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1E4734" w:rsidRDefault="001E4734" w:rsidP="001E4734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44CFA">
        <w:rPr>
          <w:rFonts w:ascii="Times New Roman" w:hAnsi="Times New Roman"/>
          <w:color w:val="000000" w:themeColor="text1"/>
          <w:sz w:val="28"/>
          <w:szCs w:val="28"/>
        </w:rPr>
        <w:t>- Освоение денежных средств в полном объеме.</w:t>
      </w:r>
    </w:p>
    <w:p w:rsidR="00E60535" w:rsidRDefault="00E60535" w:rsidP="001E4734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9) </w:t>
      </w:r>
      <w:r w:rsidRPr="00E60535">
        <w:rPr>
          <w:rFonts w:ascii="Times New Roman" w:hAnsi="Times New Roman"/>
          <w:color w:val="000000" w:themeColor="text1"/>
          <w:sz w:val="28"/>
          <w:szCs w:val="28"/>
        </w:rPr>
        <w:t>Содействие дополнительному профессиональному образованию работников финансовых органов муниципальных районов Омской области по дополнительным профессиональным программам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60535" w:rsidRPr="00E60535" w:rsidRDefault="00E60535" w:rsidP="00E60535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0535">
        <w:rPr>
          <w:rFonts w:ascii="Times New Roman" w:hAnsi="Times New Roman"/>
          <w:color w:val="000000" w:themeColor="text1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E60535" w:rsidRPr="00744CFA" w:rsidRDefault="00E60535" w:rsidP="00E60535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0535">
        <w:rPr>
          <w:rFonts w:ascii="Times New Roman" w:hAnsi="Times New Roman"/>
          <w:color w:val="000000" w:themeColor="text1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"Обеспечение эффективности осуществления своих полномочий Администрацией муниципального района" планируется выполнение следующих мероприятий: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</w:t>
      </w:r>
      <w:r w:rsidRPr="00946694">
        <w:rPr>
          <w:rFonts w:ascii="Times New Roman" w:hAnsi="Times New Roman"/>
          <w:sz w:val="28"/>
          <w:szCs w:val="28"/>
          <w:lang w:val="en-US"/>
        </w:rPr>
        <w:t> </w:t>
      </w:r>
      <w:r w:rsidRPr="00946694">
        <w:rPr>
          <w:rFonts w:ascii="Times New Roman" w:hAnsi="Times New Roman"/>
          <w:sz w:val="28"/>
          <w:szCs w:val="28"/>
        </w:rPr>
        <w:t>Обеспечение выполнения функций муниципальных учреждений в сфере управления.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Выполнение данного мероприятия предполагает исполнение функций казенным учреждением "Хозяйственно-диспетчерская и архивная служба администрации Называевского муниципального района" по транспортному обслуживанию органа местного самоуправления, эксплуатации и техническому обслуживанию зданий, учету, анализу и эффективности использования имущества, обеспечение функционирования единой диспетчерской службы, обеспечение деятельности муниципального архива.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Степень оснащенности рабочих мест Администрации МР современной оргтехникой.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определяется как отношение количества рабочих мест, оснащенных современной оргтехникой к о</w:t>
      </w:r>
      <w:r w:rsidR="00081A06" w:rsidRPr="00946694">
        <w:rPr>
          <w:rFonts w:ascii="Times New Roman" w:hAnsi="Times New Roman"/>
          <w:sz w:val="28"/>
          <w:szCs w:val="28"/>
        </w:rPr>
        <w:t>б</w:t>
      </w:r>
      <w:r w:rsidRPr="00946694">
        <w:rPr>
          <w:rFonts w:ascii="Times New Roman" w:hAnsi="Times New Roman"/>
          <w:sz w:val="28"/>
          <w:szCs w:val="28"/>
        </w:rPr>
        <w:t>щему количеству рабочих мест.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отчетные данные КУ "Хозяйственно-диспетчерская и архивная служба администрации Называевского муниципального района".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 Руководство и управление в сфере установленных функций.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наличие должностных инструкций муниципальных служащих, своевременное предоставление статистической отчетности в соответствии с функциями подразделений Администрации муниципального района, расходование средств местного бюджета в соответствии с бюджетной росписью и целевым назначением средств.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- Степень соблюдения квалификационных требований при приеме на муниципальную службу в Администрацию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как отношение числа принятых на муниципальную службу в соответствии с квалификационными требованиями к общему числу принятых на муниципальную службу.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организационно-кадрового сектора управления делами Администрации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3) Осуществление государственного полномочия по </w:t>
      </w:r>
      <w:r w:rsidR="00744CFA" w:rsidRPr="00946694">
        <w:rPr>
          <w:rFonts w:ascii="Times New Roman" w:hAnsi="Times New Roman"/>
          <w:sz w:val="28"/>
          <w:szCs w:val="28"/>
        </w:rPr>
        <w:t>созданию административной</w:t>
      </w:r>
      <w:r w:rsidRPr="00946694">
        <w:rPr>
          <w:rFonts w:ascii="Times New Roman" w:hAnsi="Times New Roman"/>
          <w:sz w:val="28"/>
          <w:szCs w:val="28"/>
        </w:rPr>
        <w:t xml:space="preserve"> комиссии, в том чис</w:t>
      </w:r>
      <w:r w:rsidR="00096296" w:rsidRPr="00946694">
        <w:rPr>
          <w:rFonts w:ascii="Times New Roman" w:hAnsi="Times New Roman"/>
          <w:sz w:val="28"/>
          <w:szCs w:val="28"/>
        </w:rPr>
        <w:t>л</w:t>
      </w:r>
      <w:r w:rsidRPr="00946694">
        <w:rPr>
          <w:rFonts w:ascii="Times New Roman" w:hAnsi="Times New Roman"/>
          <w:sz w:val="28"/>
          <w:szCs w:val="28"/>
        </w:rPr>
        <w:t>е обеспечению ее деятельности.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выполнение переданных государственных полномочий Омской области по организации деятельности административных комиссий.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Проведение заседаний административной комиссии не менее 2-х раз в месяц.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протоколов административной комиссии.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4) Проведение выборов Главы муниципального района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Выполнение данного мероприятия предполагает проведение </w:t>
      </w:r>
      <w:r w:rsidR="00744CFA" w:rsidRPr="00946694">
        <w:rPr>
          <w:rFonts w:ascii="Times New Roman" w:hAnsi="Times New Roman"/>
          <w:sz w:val="28"/>
          <w:szCs w:val="28"/>
        </w:rPr>
        <w:t>работы по</w:t>
      </w:r>
      <w:r w:rsidRPr="00946694">
        <w:rPr>
          <w:rFonts w:ascii="Times New Roman" w:hAnsi="Times New Roman"/>
          <w:sz w:val="28"/>
          <w:szCs w:val="28"/>
        </w:rPr>
        <w:t xml:space="preserve"> организации выборов Главы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Освоение денежных средств, выделенных на проведение выборов Главы МО.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запланированного объема денежных средств к фактическому их освоению.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5) Осуществление полномочий по составлению (изменению) списков кандидатов в присяжные заседатели федеральных судов общей юрисдикции в РФ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Выполнение данного мероприятия предполагает выполнение переданных полномочий по составлению списков кандидатов в присяжные заседатели федеральных судов общей юрисдикции в РФ.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средств, выделенных на осуществление полномочий.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6) Подготовка документов территориального планирования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средств, выделенных на подготовку документов.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7) 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</w:t>
      </w:r>
      <w:r w:rsidRPr="00946694">
        <w:rPr>
          <w:rFonts w:ascii="Times New Roman" w:hAnsi="Times New Roman"/>
          <w:sz w:val="28"/>
          <w:szCs w:val="28"/>
        </w:rPr>
        <w:lastRenderedPageBreak/>
        <w:t>пунктов и границах территориальных зон в Единый государствееный реестр недвижимости.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средств, выделенных на разработку документов.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8) Проведение конкурса к дню местного самоуправление.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9) Выполнение полномочий по участию в предупреждении и ликвидации последствий чрезвычайных ситуаций в границах поселений - в части создания ЕДДС и осуществления ее функций.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 10) Выполнение полномочий по организации и осуществлении мероприятий по территориальной обороне и гражданской обороне.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11612F" w:rsidRPr="00946694" w:rsidRDefault="0011612F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11) </w:t>
      </w:r>
      <w:r w:rsidR="00744CFA" w:rsidRPr="00946694">
        <w:rPr>
          <w:rFonts w:ascii="Times New Roman" w:hAnsi="Times New Roman"/>
          <w:sz w:val="28"/>
          <w:szCs w:val="28"/>
        </w:rPr>
        <w:t>Обеспечение подготовки</w:t>
      </w:r>
      <w:r w:rsidRPr="00946694">
        <w:rPr>
          <w:rFonts w:ascii="Times New Roman" w:hAnsi="Times New Roman"/>
          <w:sz w:val="28"/>
          <w:szCs w:val="28"/>
        </w:rPr>
        <w:t xml:space="preserve"> и проведения выборов депутатов представительных органов муниципальных районов Омской области.</w:t>
      </w:r>
    </w:p>
    <w:p w:rsidR="0011612F" w:rsidRPr="00946694" w:rsidRDefault="0011612F" w:rsidP="0011612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11612F" w:rsidRDefault="0011612F" w:rsidP="0011612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</w:t>
      </w:r>
      <w:r w:rsidR="001203F2">
        <w:rPr>
          <w:rFonts w:ascii="Times New Roman" w:hAnsi="Times New Roman"/>
          <w:sz w:val="28"/>
          <w:szCs w:val="28"/>
        </w:rPr>
        <w:t xml:space="preserve"> объеме;</w:t>
      </w:r>
    </w:p>
    <w:p w:rsidR="001203F2" w:rsidRDefault="001203F2" w:rsidP="0011612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12) </w:t>
      </w:r>
      <w:r w:rsidRPr="001203F2">
        <w:rPr>
          <w:rFonts w:ascii="Times New Roman" w:hAnsi="Times New Roman"/>
          <w:sz w:val="28"/>
          <w:szCs w:val="28"/>
        </w:rPr>
        <w:t>Проведение конкурса "На лучшую организацию общественных работ в поселениях Называевского муниципального района"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203F2" w:rsidRPr="00946694" w:rsidRDefault="001203F2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1203F2" w:rsidRPr="00946694" w:rsidRDefault="001203F2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</w:t>
      </w:r>
      <w:r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1203F2" w:rsidRDefault="001203F2" w:rsidP="0011612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</w:t>
      </w:r>
      <w:r w:rsidRPr="001203F2">
        <w:rPr>
          <w:rFonts w:ascii="Times New Roman" w:hAnsi="Times New Roman"/>
          <w:sz w:val="28"/>
          <w:szCs w:val="28"/>
        </w:rPr>
        <w:t xml:space="preserve"> Обеспечение выплаты дополнительной оплаты труда (вознаграждения) членам избирательных комиссий и реализация мероприя</w:t>
      </w:r>
      <w:r>
        <w:rPr>
          <w:rFonts w:ascii="Times New Roman" w:hAnsi="Times New Roman"/>
          <w:sz w:val="28"/>
          <w:szCs w:val="28"/>
        </w:rPr>
        <w:t>т</w:t>
      </w:r>
      <w:r w:rsidRPr="001203F2">
        <w:rPr>
          <w:rFonts w:ascii="Times New Roman" w:hAnsi="Times New Roman"/>
          <w:sz w:val="28"/>
          <w:szCs w:val="28"/>
        </w:rPr>
        <w:t>ий, связанных с обеспечением санитарно- эпидемиологической безопасности в период подготовки и проведения выборов депутатов представительных органов муниципальных образований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203F2" w:rsidRPr="00946694" w:rsidRDefault="001203F2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1203F2" w:rsidRDefault="001203F2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</w:t>
      </w:r>
      <w:r w:rsidR="00BF6636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BF6636" w:rsidRDefault="00BF6636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14) </w:t>
      </w:r>
      <w:r w:rsidRPr="00BF6636">
        <w:rPr>
          <w:rFonts w:ascii="Times New Roman" w:hAnsi="Times New Roman"/>
          <w:sz w:val="28"/>
          <w:szCs w:val="28"/>
        </w:rPr>
        <w:t>Поощрение органов местного самоуправления муниципальных районов Омской области за достижение значений показателей эффективности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BF6636" w:rsidRPr="00946694" w:rsidRDefault="00BF6636" w:rsidP="00BF663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BF6636" w:rsidRDefault="00BF6636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</w:t>
      </w:r>
      <w:r w:rsidR="006F026F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6F026F" w:rsidRDefault="006F026F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15) </w:t>
      </w:r>
      <w:r w:rsidRPr="006F026F">
        <w:rPr>
          <w:rFonts w:ascii="Times New Roman" w:hAnsi="Times New Roman"/>
          <w:sz w:val="28"/>
          <w:szCs w:val="28"/>
        </w:rPr>
        <w:t>Выполнение полномочий по организации и осуществлению мероприятий по созданию условий для деятельности народных дружин в части личного страхования народных дружинников, обеспечения удостоверениями народных дружинников</w:t>
      </w:r>
      <w:r>
        <w:rPr>
          <w:rFonts w:ascii="Times New Roman" w:hAnsi="Times New Roman"/>
          <w:sz w:val="28"/>
          <w:szCs w:val="28"/>
        </w:rPr>
        <w:t>.</w:t>
      </w:r>
    </w:p>
    <w:p w:rsidR="006F026F" w:rsidRPr="00946694" w:rsidRDefault="006F026F" w:rsidP="006F026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6F026F" w:rsidRDefault="006F026F" w:rsidP="006F026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</w:t>
      </w:r>
      <w:r>
        <w:rPr>
          <w:rFonts w:ascii="Times New Roman" w:hAnsi="Times New Roman"/>
          <w:sz w:val="28"/>
          <w:szCs w:val="28"/>
        </w:rPr>
        <w:t xml:space="preserve">енежных средств </w:t>
      </w:r>
      <w:r w:rsidR="005711A6">
        <w:rPr>
          <w:rFonts w:ascii="Times New Roman" w:hAnsi="Times New Roman"/>
          <w:sz w:val="28"/>
          <w:szCs w:val="28"/>
        </w:rPr>
        <w:t>в полном объеме;</w:t>
      </w:r>
    </w:p>
    <w:p w:rsidR="005711A6" w:rsidRPr="00820864" w:rsidRDefault="005711A6" w:rsidP="006F026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16) Ежемесячная выплата лицам, удостоенным звания "Почетный гражданин".</w:t>
      </w:r>
    </w:p>
    <w:p w:rsidR="005711A6" w:rsidRPr="00820864" w:rsidRDefault="005711A6" w:rsidP="005711A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5711A6" w:rsidRPr="00820864" w:rsidRDefault="005711A6" w:rsidP="005711A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- Освоение денежных средств в полном объеме;</w:t>
      </w:r>
    </w:p>
    <w:p w:rsidR="00744CFA" w:rsidRPr="00820864" w:rsidRDefault="005711A6" w:rsidP="00744CFA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17) Проведение Всероссийской переписи населения 2020 года (осуществление полномочий Российской Федерации по подготовке и проведению Всероссийской переписи населения 2020 года</w:t>
      </w:r>
      <w:r w:rsidR="00744CFA">
        <w:rPr>
          <w:rFonts w:ascii="Times New Roman" w:hAnsi="Times New Roman"/>
          <w:sz w:val="28"/>
          <w:szCs w:val="28"/>
        </w:rPr>
        <w:t xml:space="preserve"> на территории Омской области).</w:t>
      </w:r>
    </w:p>
    <w:p w:rsidR="005711A6" w:rsidRPr="00820864" w:rsidRDefault="005711A6" w:rsidP="005711A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5711A6" w:rsidRDefault="005711A6" w:rsidP="005711A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- Освоение д</w:t>
      </w:r>
      <w:r w:rsidR="00744CFA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744CFA" w:rsidRPr="00744CFA" w:rsidRDefault="00744CFA" w:rsidP="00744CFA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44CFA">
        <w:rPr>
          <w:rFonts w:ascii="Times New Roman" w:hAnsi="Times New Roman"/>
          <w:sz w:val="28"/>
          <w:szCs w:val="28"/>
        </w:rPr>
        <w:t>18) Осуществление переданных государственных полномочий Омской области по возмещению стоимости услуг по погребению.</w:t>
      </w:r>
    </w:p>
    <w:p w:rsidR="00744CFA" w:rsidRPr="00744CFA" w:rsidRDefault="00744CFA" w:rsidP="00744CFA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44CFA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44CFA" w:rsidRDefault="00744CFA" w:rsidP="00744CFA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44CFA">
        <w:rPr>
          <w:rFonts w:ascii="Times New Roman" w:hAnsi="Times New Roman"/>
          <w:sz w:val="28"/>
          <w:szCs w:val="28"/>
        </w:rPr>
        <w:t>- Освоение д</w:t>
      </w:r>
      <w:r w:rsidR="00B924C7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B924C7" w:rsidRDefault="00B924C7" w:rsidP="00B924C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19) </w:t>
      </w:r>
      <w:r w:rsidRPr="00B924C7">
        <w:rPr>
          <w:rFonts w:ascii="Times New Roman" w:hAnsi="Times New Roman"/>
          <w:sz w:val="28"/>
          <w:szCs w:val="28"/>
        </w:rPr>
        <w:t>Внесение изменений в схему территориального планирования Называевского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B924C7" w:rsidRPr="00B924C7" w:rsidRDefault="00B924C7" w:rsidP="00B924C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924C7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B924C7" w:rsidRDefault="00B924C7" w:rsidP="00B924C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924C7">
        <w:rPr>
          <w:rFonts w:ascii="Times New Roman" w:hAnsi="Times New Roman"/>
          <w:sz w:val="28"/>
          <w:szCs w:val="28"/>
        </w:rPr>
        <w:t>- Освоение д</w:t>
      </w:r>
      <w:r w:rsidR="007F314F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7F314F" w:rsidRDefault="007F314F" w:rsidP="00B924C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20) </w:t>
      </w:r>
      <w:r w:rsidRPr="007F314F">
        <w:rPr>
          <w:rFonts w:ascii="Times New Roman" w:hAnsi="Times New Roman"/>
          <w:sz w:val="28"/>
          <w:szCs w:val="28"/>
        </w:rPr>
        <w:t>Содействие достижению наилучших значений показателей деятельности органов местного самоуправления муниципальных районов (городского округа_ Омской области в развитии системы взаимодействия субъектов общественно-политических отношений, институтов гражданского общества, гражданской активности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7F314F" w:rsidRPr="007F314F" w:rsidRDefault="007F314F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314F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F314F" w:rsidRDefault="007F314F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314F">
        <w:rPr>
          <w:rFonts w:ascii="Times New Roman" w:hAnsi="Times New Roman"/>
          <w:sz w:val="28"/>
          <w:szCs w:val="28"/>
        </w:rPr>
        <w:t>- Освоение денежных средств в полном объеме</w:t>
      </w:r>
      <w:r>
        <w:rPr>
          <w:rFonts w:ascii="Times New Roman" w:hAnsi="Times New Roman"/>
          <w:sz w:val="28"/>
          <w:szCs w:val="28"/>
        </w:rPr>
        <w:t>.</w:t>
      </w:r>
    </w:p>
    <w:p w:rsidR="00527BA1" w:rsidRDefault="00527BA1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21) </w:t>
      </w:r>
      <w:r w:rsidRPr="00527BA1">
        <w:rPr>
          <w:rFonts w:ascii="Times New Roman" w:hAnsi="Times New Roman"/>
          <w:sz w:val="28"/>
          <w:szCs w:val="28"/>
        </w:rPr>
        <w:t>Внесение изменений в правила землепользования и застройки муниципальных образований Называевского муниципального района Омской области с учетом внесения сведений в Единый государственный реестр недвижимости о границах территориальных зон</w:t>
      </w:r>
      <w:r>
        <w:rPr>
          <w:rFonts w:ascii="Times New Roman" w:hAnsi="Times New Roman"/>
          <w:sz w:val="28"/>
          <w:szCs w:val="28"/>
        </w:rPr>
        <w:t>.</w:t>
      </w:r>
    </w:p>
    <w:p w:rsidR="00527BA1" w:rsidRDefault="00527BA1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27BA1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527BA1" w:rsidRDefault="00527BA1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27BA1">
        <w:t xml:space="preserve"> </w:t>
      </w:r>
      <w:r w:rsidRPr="00527BA1">
        <w:rPr>
          <w:rFonts w:ascii="Times New Roman" w:hAnsi="Times New Roman"/>
          <w:sz w:val="28"/>
          <w:szCs w:val="28"/>
        </w:rPr>
        <w:t>Освоение денежных средств, выделенных на разработку документов</w:t>
      </w:r>
      <w:r>
        <w:rPr>
          <w:rFonts w:ascii="Times New Roman" w:hAnsi="Times New Roman"/>
          <w:sz w:val="28"/>
          <w:szCs w:val="28"/>
        </w:rPr>
        <w:t>.</w:t>
      </w:r>
    </w:p>
    <w:p w:rsidR="009B528D" w:rsidRPr="004E5E5C" w:rsidRDefault="009B528D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E5E5C">
        <w:rPr>
          <w:rFonts w:ascii="Times New Roman" w:hAnsi="Times New Roman"/>
          <w:sz w:val="28"/>
          <w:szCs w:val="28"/>
        </w:rPr>
        <w:lastRenderedPageBreak/>
        <w:t>22) Осуществление части полномочий по решению вопросов местного значения в соответствии с заключенными соглашениями на организацию и осуществление мероприятий по территориальной обороне и гражданской обороне, по мобилизационной подготовке.</w:t>
      </w:r>
    </w:p>
    <w:p w:rsidR="009B528D" w:rsidRPr="004E5E5C" w:rsidRDefault="009B528D" w:rsidP="009B528D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E5E5C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9B528D" w:rsidRPr="00B924C7" w:rsidRDefault="009B528D" w:rsidP="009B528D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E5E5C">
        <w:rPr>
          <w:rFonts w:ascii="Times New Roman" w:hAnsi="Times New Roman"/>
          <w:sz w:val="28"/>
          <w:szCs w:val="28"/>
        </w:rPr>
        <w:t>- Освоение денежных средств, выделенных на разработку документов.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рамках основного мероприятия "Обеспечение деятельности Совета Называевского муниципального района" планируется </w:t>
      </w:r>
      <w:r w:rsidR="00744CFA" w:rsidRPr="00946694">
        <w:rPr>
          <w:rFonts w:ascii="Times New Roman" w:hAnsi="Times New Roman"/>
          <w:sz w:val="28"/>
          <w:szCs w:val="28"/>
        </w:rPr>
        <w:t>выполнение мероприятия</w:t>
      </w:r>
      <w:r w:rsidRPr="00946694">
        <w:rPr>
          <w:rFonts w:ascii="Times New Roman" w:hAnsi="Times New Roman"/>
          <w:sz w:val="28"/>
          <w:szCs w:val="28"/>
        </w:rPr>
        <w:t>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1) Руководство в сфере установленных функций. 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Данное мероприятие включает исполнение Советом Называевского муниципального района функций, отнесенных к его компетенции Уставом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Количество отчетов депутатов – не менее 3-х в год.</w:t>
      </w:r>
    </w:p>
    <w:p w:rsidR="00724AAC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протоколы заседаний Совета Называевского муниципального района.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В рамках основного мероприятия</w:t>
      </w:r>
      <w:r>
        <w:rPr>
          <w:rFonts w:ascii="Times New Roman" w:hAnsi="Times New Roman"/>
          <w:sz w:val="28"/>
          <w:szCs w:val="28"/>
        </w:rPr>
        <w:t xml:space="preserve"> «Предоставление иных межбюджетных трансфертов»</w:t>
      </w:r>
      <w:r w:rsidRPr="00EC72D0">
        <w:t xml:space="preserve"> </w:t>
      </w:r>
      <w:r w:rsidRPr="00EC72D0">
        <w:rPr>
          <w:rFonts w:ascii="Times New Roman" w:hAnsi="Times New Roman"/>
          <w:sz w:val="28"/>
          <w:szCs w:val="28"/>
        </w:rPr>
        <w:t>планируется выполнение следующих мероприятий:</w:t>
      </w:r>
    </w:p>
    <w:p w:rsidR="00EC72D0" w:rsidRP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C72D0">
        <w:rPr>
          <w:rFonts w:ascii="Times New Roman" w:hAnsi="Times New Roman"/>
          <w:sz w:val="28"/>
          <w:szCs w:val="28"/>
        </w:rPr>
        <w:t>На оплату потребления топливно-энергетических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724AAC" w:rsidRDefault="00EC72D0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C72D0" w:rsidRDefault="00EC72D0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72D0">
        <w:rPr>
          <w:rFonts w:ascii="Times New Roman" w:hAnsi="Times New Roman"/>
          <w:sz w:val="28"/>
          <w:szCs w:val="28"/>
        </w:rPr>
        <w:t>Предоставление иных межбюджетных трансфертов в полном объеме</w:t>
      </w:r>
      <w:r>
        <w:rPr>
          <w:rFonts w:ascii="Times New Roman" w:hAnsi="Times New Roman"/>
          <w:sz w:val="28"/>
          <w:szCs w:val="28"/>
        </w:rPr>
        <w:t>.</w:t>
      </w:r>
    </w:p>
    <w:p w:rsidR="00EC72D0" w:rsidRDefault="00EC72D0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C72D0">
        <w:rPr>
          <w:rFonts w:ascii="Times New Roman" w:hAnsi="Times New Roman"/>
          <w:sz w:val="28"/>
          <w:szCs w:val="28"/>
        </w:rPr>
        <w:t>На оплату труда и начисление на выплаты по оплате труда работников органов местного самоуправления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EC72D0" w:rsidRP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C72D0">
        <w:rPr>
          <w:rFonts w:ascii="Times New Roman" w:hAnsi="Times New Roman"/>
          <w:sz w:val="28"/>
          <w:szCs w:val="28"/>
        </w:rPr>
        <w:t>На реализацию мероприятий по содержанию и ремонту автомобильных дорог сооружений, проведение отдельных мероприятий, связанных с дорожным хозяйством</w:t>
      </w:r>
      <w:r>
        <w:rPr>
          <w:rFonts w:ascii="Times New Roman" w:hAnsi="Times New Roman"/>
          <w:sz w:val="28"/>
          <w:szCs w:val="28"/>
        </w:rPr>
        <w:t>.</w:t>
      </w:r>
    </w:p>
    <w:p w:rsidR="00EC72D0" w:rsidRP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EC72D0">
        <w:rPr>
          <w:rFonts w:ascii="Times New Roman" w:hAnsi="Times New Roman"/>
          <w:sz w:val="28"/>
          <w:szCs w:val="28"/>
        </w:rPr>
        <w:t>На реализацию мероприятий по содержанию общественной бани</w:t>
      </w:r>
      <w:r>
        <w:rPr>
          <w:rFonts w:ascii="Times New Roman" w:hAnsi="Times New Roman"/>
          <w:sz w:val="28"/>
          <w:szCs w:val="28"/>
        </w:rPr>
        <w:t>.</w:t>
      </w:r>
    </w:p>
    <w:p w:rsidR="00EC72D0" w:rsidRP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EC72D0">
        <w:rPr>
          <w:rFonts w:ascii="Times New Roman" w:hAnsi="Times New Roman"/>
          <w:sz w:val="28"/>
          <w:szCs w:val="28"/>
        </w:rPr>
        <w:t>На реализацию мероприятий по доработке заявки на конкурс лучших проектов создания комфортной городской среды</w:t>
      </w:r>
      <w:r>
        <w:rPr>
          <w:rFonts w:ascii="Times New Roman" w:hAnsi="Times New Roman"/>
          <w:sz w:val="28"/>
          <w:szCs w:val="28"/>
        </w:rPr>
        <w:t>.</w:t>
      </w:r>
    </w:p>
    <w:p w:rsidR="00EC72D0" w:rsidRP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6) </w:t>
      </w:r>
      <w:r w:rsidRPr="00EC72D0">
        <w:rPr>
          <w:rFonts w:ascii="Times New Roman" w:hAnsi="Times New Roman"/>
          <w:sz w:val="28"/>
          <w:szCs w:val="28"/>
        </w:rPr>
        <w:t>На реализацию мероприятий по ведению перечня земельных участков, предоставляемых гражданам, утратившим жилое помещение в результате чрезвычайной ситуации природного и (или) техногенного характера</w:t>
      </w:r>
      <w:r>
        <w:rPr>
          <w:rFonts w:ascii="Times New Roman" w:hAnsi="Times New Roman"/>
          <w:sz w:val="28"/>
          <w:szCs w:val="28"/>
        </w:rPr>
        <w:t>.</w:t>
      </w:r>
    </w:p>
    <w:p w:rsidR="00EC72D0" w:rsidRP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EC72D0">
        <w:rPr>
          <w:rFonts w:ascii="Times New Roman" w:hAnsi="Times New Roman"/>
          <w:sz w:val="28"/>
          <w:szCs w:val="28"/>
        </w:rPr>
        <w:t>На реализацию мероприятий по газификации объектов, находящихся в собственности поселения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EC72D0" w:rsidRP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="00A60413" w:rsidRPr="00A60413">
        <w:rPr>
          <w:rFonts w:ascii="Times New Roman" w:hAnsi="Times New Roman"/>
          <w:sz w:val="28"/>
          <w:szCs w:val="28"/>
        </w:rPr>
        <w:t>Приобретение и (или) установка (монтаж) технологического оборудования, трубной продукции теплотехнического и водохозяйственного назначения (Приобретение трубной продукции теплотехнического назначения по ул. Серова, ул. Тобольская в городе Называевске Омской области)</w:t>
      </w:r>
      <w:r w:rsidR="00A60413">
        <w:rPr>
          <w:rFonts w:ascii="Times New Roman" w:hAnsi="Times New Roman"/>
          <w:sz w:val="28"/>
          <w:szCs w:val="28"/>
        </w:rPr>
        <w:t>.</w:t>
      </w:r>
    </w:p>
    <w:p w:rsidR="00696EE5" w:rsidRPr="00696EE5" w:rsidRDefault="00696EE5" w:rsidP="00696EE5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96EE5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696EE5" w:rsidRDefault="00696EE5" w:rsidP="00696EE5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96EE5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0A259F" w:rsidRPr="000A259F" w:rsidRDefault="000A259F" w:rsidP="00696EE5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A259F">
        <w:rPr>
          <w:rFonts w:ascii="Times New Roman" w:hAnsi="Times New Roman"/>
          <w:sz w:val="28"/>
          <w:szCs w:val="28"/>
        </w:rPr>
        <w:t xml:space="preserve">9) На реализацию мероприятий по созданию комфортной городской среды. </w:t>
      </w:r>
    </w:p>
    <w:p w:rsidR="000A259F" w:rsidRPr="000A259F" w:rsidRDefault="000A259F" w:rsidP="000A259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A259F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696EE5" w:rsidRDefault="000A259F" w:rsidP="000A259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A259F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70154E" w:rsidRPr="0010527D" w:rsidRDefault="0070154E" w:rsidP="000A259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0527D">
        <w:rPr>
          <w:rFonts w:ascii="Times New Roman" w:hAnsi="Times New Roman"/>
          <w:sz w:val="28"/>
          <w:szCs w:val="28"/>
        </w:rPr>
        <w:t>10) На реализацию мероприятий по благоустройству территории.</w:t>
      </w:r>
    </w:p>
    <w:p w:rsidR="0070154E" w:rsidRPr="0010527D" w:rsidRDefault="0070154E" w:rsidP="0070154E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0527D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0A259F" w:rsidRDefault="0070154E" w:rsidP="0070154E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0527D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70154E" w:rsidRPr="00EC72D0" w:rsidRDefault="0070154E" w:rsidP="0070154E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724AAC" w:rsidRPr="001203F2" w:rsidRDefault="00724AAC" w:rsidP="001203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</w:r>
      <w:r w:rsidRPr="001203F2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составляет </w:t>
      </w:r>
      <w:r w:rsidR="00A5626F" w:rsidRPr="00A5626F">
        <w:rPr>
          <w:rFonts w:ascii="Times New Roman" w:hAnsi="Times New Roman"/>
          <w:color w:val="000000"/>
          <w:sz w:val="28"/>
          <w:szCs w:val="28"/>
          <w:lang w:eastAsia="ru-RU"/>
        </w:rPr>
        <w:t>770 959 442,92</w:t>
      </w:r>
      <w:r w:rsidR="007012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203F2">
        <w:rPr>
          <w:rFonts w:ascii="Times New Roman" w:hAnsi="Times New Roman"/>
          <w:sz w:val="28"/>
          <w:szCs w:val="28"/>
        </w:rPr>
        <w:t xml:space="preserve">рублей в ценах </w:t>
      </w:r>
      <w:r w:rsidR="001203F2">
        <w:rPr>
          <w:rFonts w:ascii="Times New Roman" w:hAnsi="Times New Roman"/>
          <w:sz w:val="28"/>
          <w:szCs w:val="28"/>
        </w:rPr>
        <w:t>с</w:t>
      </w:r>
      <w:r w:rsidRPr="001203F2">
        <w:rPr>
          <w:rFonts w:ascii="Times New Roman" w:hAnsi="Times New Roman"/>
          <w:sz w:val="28"/>
          <w:szCs w:val="28"/>
        </w:rPr>
        <w:t>оответствующих лет, в том числе:</w:t>
      </w:r>
    </w:p>
    <w:p w:rsidR="00724AAC" w:rsidRPr="00946694" w:rsidRDefault="00724AAC" w:rsidP="00724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 xml:space="preserve">- в 2020 году </w:t>
      </w:r>
      <w:r w:rsidRPr="00C80373">
        <w:rPr>
          <w:rFonts w:ascii="Times New Roman" w:hAnsi="Times New Roman"/>
          <w:sz w:val="28"/>
          <w:szCs w:val="28"/>
        </w:rPr>
        <w:t xml:space="preserve">– </w:t>
      </w:r>
      <w:r w:rsidR="00C80373" w:rsidRPr="00C80373">
        <w:rPr>
          <w:rFonts w:ascii="Times New Roman" w:hAnsi="Times New Roman"/>
          <w:color w:val="000000"/>
          <w:sz w:val="28"/>
          <w:szCs w:val="28"/>
        </w:rPr>
        <w:t>116 328 458,20</w:t>
      </w:r>
      <w:r w:rsidR="00C80373" w:rsidRPr="00C80373">
        <w:rPr>
          <w:rFonts w:ascii="Times New Roman" w:hAnsi="Times New Roman"/>
          <w:color w:val="000000"/>
        </w:rPr>
        <w:t xml:space="preserve"> </w:t>
      </w:r>
      <w:r w:rsidRPr="00C80373">
        <w:rPr>
          <w:rFonts w:ascii="Times New Roman" w:hAnsi="Times New Roman"/>
          <w:sz w:val="28"/>
          <w:szCs w:val="28"/>
        </w:rPr>
        <w:t>рубл</w:t>
      </w:r>
      <w:r w:rsidR="00F0665B">
        <w:rPr>
          <w:rFonts w:ascii="Times New Roman" w:hAnsi="Times New Roman"/>
          <w:sz w:val="28"/>
          <w:szCs w:val="28"/>
        </w:rPr>
        <w:t>ей</w:t>
      </w:r>
      <w:r w:rsidRPr="00946694">
        <w:rPr>
          <w:rFonts w:ascii="Times New Roman" w:hAnsi="Times New Roman"/>
          <w:sz w:val="28"/>
          <w:szCs w:val="28"/>
        </w:rPr>
        <w:t>;</w:t>
      </w:r>
    </w:p>
    <w:p w:rsidR="00693789" w:rsidRPr="00693789" w:rsidRDefault="00724AAC" w:rsidP="0069378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</w:r>
      <w:r w:rsidR="00693789" w:rsidRPr="00693789">
        <w:rPr>
          <w:rFonts w:ascii="Times New Roman" w:hAnsi="Times New Roman"/>
          <w:sz w:val="28"/>
          <w:szCs w:val="28"/>
        </w:rPr>
        <w:t>- в 2021 году – 106 068 596,40 рубля;</w:t>
      </w:r>
    </w:p>
    <w:p w:rsidR="006F5EAB" w:rsidRPr="006F5EAB" w:rsidRDefault="006F5EAB" w:rsidP="006F5EAB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6F5EAB">
        <w:rPr>
          <w:rFonts w:ascii="Times New Roman" w:hAnsi="Times New Roman"/>
          <w:sz w:val="28"/>
          <w:szCs w:val="28"/>
        </w:rPr>
        <w:t xml:space="preserve">- в 2022 году – </w:t>
      </w:r>
      <w:r w:rsidR="00A60413" w:rsidRPr="00A60413">
        <w:rPr>
          <w:rFonts w:ascii="Times New Roman" w:hAnsi="Times New Roman"/>
          <w:sz w:val="28"/>
          <w:szCs w:val="28"/>
        </w:rPr>
        <w:t>127 536 933,62</w:t>
      </w:r>
      <w:r w:rsidR="00A60413">
        <w:rPr>
          <w:rFonts w:ascii="Times New Roman" w:hAnsi="Times New Roman"/>
          <w:sz w:val="28"/>
          <w:szCs w:val="28"/>
        </w:rPr>
        <w:t xml:space="preserve"> </w:t>
      </w:r>
      <w:r w:rsidRPr="006F5EAB">
        <w:rPr>
          <w:rFonts w:ascii="Times New Roman" w:hAnsi="Times New Roman"/>
          <w:sz w:val="28"/>
          <w:szCs w:val="28"/>
        </w:rPr>
        <w:t>рубля;</w:t>
      </w:r>
    </w:p>
    <w:p w:rsidR="00A5626F" w:rsidRPr="00A5626F" w:rsidRDefault="00A5626F" w:rsidP="00A5626F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5626F">
        <w:rPr>
          <w:rFonts w:ascii="Times New Roman" w:hAnsi="Times New Roman" w:cs="Times New Roman"/>
          <w:sz w:val="28"/>
          <w:szCs w:val="28"/>
          <w:lang w:eastAsia="en-US"/>
        </w:rPr>
        <w:t>- в 2023 году – 141 798 436,07рубля;</w:t>
      </w:r>
    </w:p>
    <w:p w:rsidR="00A5626F" w:rsidRPr="00A5626F" w:rsidRDefault="00A5626F" w:rsidP="00A5626F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5626F">
        <w:rPr>
          <w:rFonts w:ascii="Times New Roman" w:hAnsi="Times New Roman" w:cs="Times New Roman"/>
          <w:sz w:val="28"/>
          <w:szCs w:val="28"/>
          <w:lang w:eastAsia="en-US"/>
        </w:rPr>
        <w:t>- в 2024 году – 105 224 602,47рубля</w:t>
      </w:r>
    </w:p>
    <w:p w:rsidR="00A5626F" w:rsidRPr="00A5626F" w:rsidRDefault="00A5626F" w:rsidP="00A5626F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5626F">
        <w:rPr>
          <w:rFonts w:ascii="Times New Roman" w:hAnsi="Times New Roman" w:cs="Times New Roman"/>
          <w:sz w:val="28"/>
          <w:szCs w:val="28"/>
          <w:lang w:eastAsia="en-US"/>
        </w:rPr>
        <w:t>- в 2025 году – 85 657 349,83рубля;</w:t>
      </w:r>
    </w:p>
    <w:p w:rsidR="00724AAC" w:rsidRPr="00946694" w:rsidRDefault="00A5626F" w:rsidP="00A5626F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26F">
        <w:rPr>
          <w:rFonts w:ascii="Times New Roman" w:hAnsi="Times New Roman" w:cs="Times New Roman"/>
          <w:sz w:val="28"/>
          <w:szCs w:val="28"/>
          <w:lang w:eastAsia="en-US"/>
        </w:rPr>
        <w:t>- в 2026 году – 88 148 762,66рубля.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Достижение цели подпрограммы отражают полученные ожидаемые результаты ее реализации.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подпрограммы определены следующие ожидаемые результаты: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1.Рост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субвенций).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Ожидаемый результат измеряется в процентах и рассчитывается как отношение </w:t>
      </w:r>
    </w:p>
    <w:p w:rsidR="00724AAC" w:rsidRPr="00946694" w:rsidRDefault="00724AAC" w:rsidP="00724AA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2. Удельный вес просроченной кредиторской задолженности в общем объеме расходов районного бюджета.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Ожидаемый результат измеряется в процентах и рассчитывается по формуле: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 = А / Б х 100 %, где: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А – объем просроченной кредиторской задолженности районного бюджета за отчетный период, тыс. руб.;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Б – общий объем расходов районного бюджета за отчетный период, тыс. руб.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3. Удовлетворенность населения деятельностью органов местного самоуправления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Ожидаемый результат измеряется в процентах и определяется на основании данных, представленных Главным организационно-кадровым управлением Омской области.</w:t>
      </w:r>
    </w:p>
    <w:p w:rsidR="00C0190A" w:rsidRDefault="00C0190A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9. Система управления реализацией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Комитет финансов и контроля муниципального района и Управление делами Администрации муниципального района осуществляют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несут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527D" w:rsidRDefault="0010527D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527D" w:rsidRDefault="0010527D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7574" w:rsidRDefault="00BE7574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7574" w:rsidRDefault="00BE7574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403D" w:rsidRDefault="007B403D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7574" w:rsidRDefault="00BE7574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7574" w:rsidRDefault="00BE7574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7574" w:rsidRDefault="00BE7574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lastRenderedPageBreak/>
        <w:t>Приложение № 3 к муниципальной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программе «Развитие экономического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 xml:space="preserve"> потенциала Называевского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муниципального района»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Подпрограмма 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794"/>
        <w:gridCol w:w="5786"/>
      </w:tblGrid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rPr>
                <w:lang w:eastAsia="ar-SA"/>
              </w:rPr>
            </w:pPr>
            <w:r w:rsidRPr="00946694">
              <w:t>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</w:t>
            </w:r>
            <w:r w:rsidR="000E1876" w:rsidRPr="00946694">
              <w:rPr>
                <w:rFonts w:ascii="Times New Roman" w:hAnsi="Times New Roman"/>
                <w:sz w:val="28"/>
                <w:szCs w:val="28"/>
              </w:rPr>
              <w:t>соисполнителем программы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Отдел сельского хозяйства Управления строительства и жилищно-коммунального комплекса Называевского муниципального района, экономический отдел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Отдел сельского хозяйства Управления строительства и жилищно-коммунального комплекса Называевского муниципального района, экономический отдел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исполнительной власти Омской области, являющегося исполнителем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Отдел сельского хозяйства Управления строительства и жилищно-коммунального комплекса Называевского муниципального района, экономический отдел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2020 – 2026 годы</w:t>
            </w:r>
          </w:p>
        </w:tc>
      </w:tr>
      <w:tr w:rsidR="00724AAC" w:rsidRPr="00946694" w:rsidTr="00724AAC">
        <w:trPr>
          <w:trHeight w:val="4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Создание благоприятных условий для увеличения производимой сельскохозяйственной продукции и ускоренного развития субъектов малого и среднего предпринимательства для формирования конкурентной среды на территории Называевского муниципального района</w:t>
            </w:r>
          </w:p>
        </w:tc>
      </w:tr>
      <w:tr w:rsidR="00724AAC" w:rsidRPr="00946694" w:rsidTr="00724AAC">
        <w:trPr>
          <w:trHeight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 Стимулирование роста производства сельскохозяйственной продукции.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 Стимулирование развития малого и среднего бизнеса.</w:t>
            </w:r>
          </w:p>
        </w:tc>
      </w:tr>
      <w:tr w:rsidR="00724AAC" w:rsidRPr="00946694" w:rsidTr="00724AAC">
        <w:trPr>
          <w:trHeight w:val="6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 Развитие сельского хозяйства и регулирование рынков сельскохозяйственной продукции, сырья и продовольствия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 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инициативы.</w:t>
            </w:r>
          </w:p>
          <w:p w:rsidR="00724AAC" w:rsidRPr="00946694" w:rsidRDefault="00724AAC" w:rsidP="004C2A7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4C2A76" w:rsidRPr="004C2A76">
              <w:rPr>
                <w:rFonts w:ascii="Times New Roman" w:hAnsi="Times New Roman"/>
                <w:sz w:val="28"/>
                <w:szCs w:val="28"/>
              </w:rPr>
              <w:t>Участие Называевского муниципального района в реализации регионального проекта Создание условий для легкого старта и комфортного ведения бизнеса, направленного на достижение целей федерального проекта "Создание условий для легкого старта и комфортного ведения бизнеса"</w:t>
            </w:r>
          </w:p>
        </w:tc>
      </w:tr>
      <w:tr w:rsidR="00724AAC" w:rsidRPr="00946694" w:rsidTr="00724AAC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составляет </w:t>
            </w:r>
          </w:p>
          <w:p w:rsidR="00724AAC" w:rsidRPr="00946694" w:rsidRDefault="00A5626F" w:rsidP="00BE5FC7">
            <w:pPr>
              <w:rPr>
                <w:rFonts w:ascii="Times New Roman" w:hAnsi="Times New Roman"/>
                <w:sz w:val="28"/>
                <w:szCs w:val="28"/>
              </w:rPr>
            </w:pPr>
            <w:r w:rsidRPr="00A5626F">
              <w:rPr>
                <w:rFonts w:ascii="Times New Roman" w:hAnsi="Times New Roman"/>
                <w:sz w:val="28"/>
                <w:szCs w:val="28"/>
              </w:rPr>
              <w:t>16 236 344,36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рубль в ценах соответствующих лет, в том числе: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2020 году – </w:t>
            </w:r>
            <w:r w:rsidR="00AE43B5">
              <w:rPr>
                <w:rFonts w:ascii="Times New Roman" w:hAnsi="Times New Roman"/>
                <w:sz w:val="28"/>
                <w:szCs w:val="28"/>
              </w:rPr>
              <w:t>3 758 585,29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2021 году – </w:t>
            </w:r>
            <w:r w:rsidR="00F91E7D">
              <w:rPr>
                <w:rFonts w:ascii="Times New Roman" w:hAnsi="Times New Roman"/>
                <w:sz w:val="28"/>
                <w:szCs w:val="28"/>
              </w:rPr>
              <w:t xml:space="preserve"> 2 229 003,89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6F5EAB" w:rsidRPr="006F5EAB" w:rsidRDefault="006F5EAB" w:rsidP="006F5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5EAB">
              <w:rPr>
                <w:rFonts w:ascii="Times New Roman" w:hAnsi="Times New Roman"/>
                <w:sz w:val="28"/>
                <w:szCs w:val="28"/>
              </w:rPr>
              <w:t xml:space="preserve">- в 2022 году – </w:t>
            </w:r>
            <w:r w:rsidR="00E45699" w:rsidRPr="00E45699">
              <w:rPr>
                <w:rFonts w:ascii="Times New Roman" w:hAnsi="Times New Roman"/>
                <w:sz w:val="28"/>
                <w:szCs w:val="28"/>
              </w:rPr>
              <w:t>3 647 582,62</w:t>
            </w:r>
            <w:r w:rsidRPr="006F5EAB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A5626F" w:rsidRPr="00A5626F" w:rsidRDefault="00A5626F" w:rsidP="00A56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626F">
              <w:rPr>
                <w:rFonts w:ascii="Times New Roman" w:hAnsi="Times New Roman"/>
                <w:sz w:val="28"/>
                <w:szCs w:val="28"/>
              </w:rPr>
              <w:t>- в 2023 году – 3 127 552,25рублей;</w:t>
            </w:r>
          </w:p>
          <w:p w:rsidR="00A5626F" w:rsidRPr="00A5626F" w:rsidRDefault="00A5626F" w:rsidP="00A56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626F">
              <w:rPr>
                <w:rFonts w:ascii="Times New Roman" w:hAnsi="Times New Roman"/>
                <w:sz w:val="28"/>
                <w:szCs w:val="28"/>
              </w:rPr>
              <w:t>- в 2024 году – 1 214 092,94рублей;</w:t>
            </w:r>
          </w:p>
          <w:p w:rsidR="00A5626F" w:rsidRPr="00A5626F" w:rsidRDefault="00A5626F" w:rsidP="00A56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626F">
              <w:rPr>
                <w:rFonts w:ascii="Times New Roman" w:hAnsi="Times New Roman"/>
                <w:sz w:val="28"/>
                <w:szCs w:val="28"/>
              </w:rPr>
              <w:t>- в 2025 году –1 214 092,94рублей;</w:t>
            </w:r>
          </w:p>
          <w:p w:rsidR="00724AAC" w:rsidRPr="00946694" w:rsidRDefault="00A5626F" w:rsidP="00A562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5626F">
              <w:rPr>
                <w:rFonts w:ascii="Times New Roman" w:hAnsi="Times New Roman"/>
                <w:sz w:val="28"/>
                <w:szCs w:val="28"/>
              </w:rPr>
              <w:t>- в 2026 году –1 214 092,94рублей.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4AAC" w:rsidRPr="00946694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 Увеличение доли населения, улучшившего жилищные условия, в общей численности нуждающегося в жилых помещениях населения в сельской местности к 2020 году составит 30,0 процентов (нарастающим итогом), в том числе: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2020 год –  26,0  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2021 год –   26,8 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2022 год –   27,5 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2023 год –   28,0 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2024 год –   28,9 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2025 год –   29,3  процента;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2026 год –   30,0  процента.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 Уровень газификации жилищного фонда в сельской местности природным газом, поставляемым по распределительной газовой сети к 2026 году составит 30 процентов, в том числе: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2020 год – 25,3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2021 год –  26,1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2022 год –  26,8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2023 год –  27,6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2024год –  28,3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2025 год –  29,08 процента;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2026 год –  29,84 процента.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Уровень обеспеченности жилищного фонда в сельской местности системами водоснабжения к 2026 году составит 43 процента, в том числе: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2020 год –  39,2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2021 год –  39,7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2022год –  40,1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2023 год –  41,3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2024 год –  41,6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2025 год –  42,0 процента;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2026 год –  42,9 процента.</w:t>
            </w:r>
          </w:p>
          <w:p w:rsidR="00724AAC" w:rsidRPr="00946694" w:rsidRDefault="00724AAC" w:rsidP="00724AA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4. Увеличение объема производства продукции сельского хозяйства (в сопоставимой оценке) на 3,5 процентов по отношению к 2018 году (2020 год – 0,5 процента, 2021 год – 0,5 процента, 2022 год – 0,5 процента, 2023 год – 0,5 процента, 2024 год – 0,5 процента, 2025 год – 0,5 процента, 2026 год – 0,5 процента).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5. Удельный вес площадей, засеваемых оригинальными, элитными семенами, в общей площади посева (2020 год – 5,0 процентов, 2021 год – 5,1 процента, 2022 год – 5,2 процента, 2023 год – 5,2 процента, 2024 год – 5,3 процента, 2025 год – 5,4 процента, 2026 год – 5,5 процента).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6. Количество молока, закупленного у граждан, ведущих личное подсобное хозяйство, (далее –  ЛПХ) (2020 год – 590 тонн, 2021 год – 590 тонн, 2022 год – 580 тонн, 2023 год – 570 тонн, 2024 год – 550 тонн, 2025 год – 550 тонны, 2026 год – 550 тонн).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7. Количество прошедших профессиональную переподготовку и (или) повышение квалификации  руководителей, специалистов и рабочих массовых профессий агропромышленного комплекса Называевского муниципального района (2020 год – 2, 2021 год – 2, 2022 год –2, 2023 год – 2, 2024 год – 2, 2025 год – 2, 2026 год – 2);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10. Рост заработной платы  работников сельскохозяйственных организаций (2020 год – 5,0 процентов, 2021 год – 5,0 процентов, 2022 год – 5 процентов, 2023 год – 5 процентов, 2024 год – 5 процентов, 2025 год – 5 процента, 2026 год – 5 процентов).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8. 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(2020 год – 36,23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 xml:space="preserve"> процентов,2021 год – 36,59 процентов,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>2022 год – 36,61 процентов, 2023 год –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 xml:space="preserve">36,63 процентов, 2024 год – 36,65 процентов,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>2025 год – 36,67 процент, 2026 год –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>36,69 процента).</w:t>
            </w:r>
          </w:p>
          <w:p w:rsidR="00724AAC" w:rsidRPr="00946694" w:rsidRDefault="00724AAC" w:rsidP="00724AA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9. Прирост оборота продукции и услуг, производимых малыми предприятиями, в том числе микропредприятиями и индивидуальными предпринимателями в сопоставимых ценах (2020год – 5 процентов к предыдущему году,2021 год – 5 процентов к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предыдущему году, 2022 год – 5 процентов к предыдущему году, 2023 год – 5 процентов к предыдущему году, 2024год – 5 процентов к предыдущему году, 2025 год – 5 процентов к предыдущему году, 2026 год – 5 процентов к предыдущему году).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10. Прирост количества субъектов малого и среднего предпринимательства, осуществляющих деятельность на территории Называевского района (2020 год – 1 процентов к предыдущему году,</w:t>
            </w:r>
            <w:r w:rsidRPr="00946694">
              <w:rPr>
                <w:rFonts w:ascii="Times New Roman" w:hAnsi="Times New Roman"/>
              </w:rPr>
              <w:t xml:space="preserve">  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2021 год – 1 процентов к предыдущему году, 2022 год – 1 процентов к предыдущему году, 2023 год – 1 процентов к предыдущему году, 2024 год – 1 процентов к предыдущему году, 2025 год – 1 процентов к предыдущему году, 2026 год – 1 процентов к предыдущему году).</w:t>
            </w:r>
          </w:p>
        </w:tc>
      </w:tr>
    </w:tbl>
    <w:p w:rsidR="00724AAC" w:rsidRPr="00946694" w:rsidRDefault="00724AAC" w:rsidP="00724AA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является базовым системным документом, определяющим цели и задачи муниципальной политики в сфере развития сельского хозяйства, малого и среднего предпринимательства в Называевском муниципальном районе на период с 2020 по 2026 год, пути и средства их достижения, выявленные на основе анализа текущего состояния отрасли сельского хозяйства, сферы малого и среднего предпринимательства, основные тенденции и проблемы их развития.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Устойчивое развитие сельских территорий и повышение уровня и качества жизни сельского населения являются основными приоритетами социально-экономической и аграрной политики, определенными стратегией социально-экономического развития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Реализация на территории Называевского муниципального района  мероприятий федеральной целевой </w:t>
      </w:r>
      <w:hyperlink r:id="rId8" w:history="1">
        <w:r w:rsidRPr="00946694">
          <w:rPr>
            <w:rStyle w:val="af9"/>
            <w:color w:val="auto"/>
          </w:rPr>
          <w:t>программы</w:t>
        </w:r>
      </w:hyperlink>
      <w:r w:rsidRPr="00946694">
        <w:rPr>
          <w:rFonts w:ascii="Times New Roman" w:hAnsi="Times New Roman"/>
          <w:sz w:val="28"/>
          <w:szCs w:val="28"/>
        </w:rPr>
        <w:t xml:space="preserve"> «Устойчивое развитие сельских территорий на 2014-2017 годы и на период до 2020 года» и соответствующих региональных программ создали определенные предпосылки для укрепления инфраструктурного потенциала села, улучшения жилищных условий сельского населения и социальной среды его обитания. Однако разрыв в уровне и качестве жизни в сельской местности в сравнении с городом по-прежнему остается ощутимым.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силу природных особенностей Называевского муниципального района неблагоприятной остается обстановка по водообеспечению сельского населения. Подземные воды засолены, системы групповых водопроводов из-за длительной эксплуатации работают неустойчиво, большинство локальных систем </w:t>
      </w:r>
      <w:r w:rsidRPr="00946694">
        <w:rPr>
          <w:rFonts w:ascii="Times New Roman" w:hAnsi="Times New Roman"/>
          <w:sz w:val="28"/>
          <w:szCs w:val="28"/>
        </w:rPr>
        <w:lastRenderedPageBreak/>
        <w:t>водоснабжения и водозаборов выбрали свой эксплуатационный ресурс, водоснабжение 7-ми населенных пунктов в муниципальном районе  осуществляется за счет привозной воды.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Ипотечные кредиты из-за низких доходов населения в сельской местности неподъемны для большинства селян, поэтому реальная помощь в улучшении жилищных условий сельского населения, в первую очередь обеспечение жильем молодых специалистов и молодых семей, возможна только путем предоставления безвозмездной государственной поддержки (социальных выплат).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Требует реконструкции ряд сельских объектов социальной сферы: образования, здравоохранения, срок эксплуатации зданий которых достигает 40 - 60 лет.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Без серьезного увеличения инвестиций в жилищное строительство, комплексного подхода к формированию объектов социальной и инженерной инфраструктуры села во взаимосвязи с точками экономического роста аграрного сектора не удастся повысить качество социальной среды обитания сельского населения, изменить демографическую ситуацию и ситуацию на рынке труда в сельской местности.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Использование программно-целевого метода, а также механизмов государственно-частного партнерства является основным инструментом для комплексного решения вышеуказанных проблем.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Достижение к 2026 году предусмотренных подпрограммой целевых индикаторов и показателей будет способствовать повышению качества и престижности жизни на селе.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2018 году производством сельскохозяйственной продукции занимались 3 сельскохозяйственных организации, 23 крестьянских (фермерских) хозяйств и 7378 личных подсобных хозяйств.  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 итогам года объем валовой продукции сельского хозяйства составил 844,3 млн. рублей. Сельскохозяйственными товаропроизводителями района произведено 2 тыс. тонн мяса скота и птицы в живом весе, молока – 11,8 тыс. тонн, яйца – 2,2 млн. штук, зерна – 6,9 тыс. тонн, посевная площадь снизилась с 29,8 тыс.га в 2015 году до 11,6 тыс.га в 2018.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На обновление машинотракторного парка затрачено 10,3 млн. рублей.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Снижение всех показателей по сравнению с предыдущим периодом, свидетельствует о наличии в сельскохозяйственном производстве района  ряда проблем. 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 Наблюдается резкое падение объемов производства животноводческой и растениеводческой продукции во всех категориях хозяйств. 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Из организаций животноводством занимается только ООО «Большепесчанское».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Большая часть сельскохозяйственной продукции производится в хозяйствах населения.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 xml:space="preserve">Замедление экономического роста в сельском хозяйстве, отсутствие условий для альтернативной занятости на селе, исторически сложившийся </w:t>
      </w:r>
      <w:r w:rsidRPr="00946694">
        <w:rPr>
          <w:rFonts w:ascii="Times New Roman" w:hAnsi="Times New Roman" w:cs="Times New Roman"/>
          <w:sz w:val="28"/>
          <w:szCs w:val="28"/>
        </w:rPr>
        <w:lastRenderedPageBreak/>
        <w:t xml:space="preserve">низкий уровень развития социальной и инженерной инфраструктуры в сельской местности обусловили обострение социальных проблем села. 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Основными причинами замедления развития отрасли сельского хозяйства района являются: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 неблагоприятные общие условия функционирования сельского хозяйства, прежде всего неудовлетворительный уровень развития рыночной инфраструктуры, затрудняющий доступ сельскохозяйственных товаропроизводителей к рынкам финансовых, материально-технических и информационных ресурсов, готовой продукции;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 финансовая неустойчивость отрасли, обусловленная нестабильностью рынков сельскохозяйственной продукции, сырья и продовольствия, растущим диспаритетом цен на основные потребляемые отраслью ресурсы и производимую отраслью продукцию, недостаточным притоком частных инвестиций на развитие отрасли, слабым развитием страхования в сфере производства сельскохозяйственной продукции;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 дефицит квалифицированных кадров, в том числе молодых, вызванный низким уровнем заработной платы и качества жизни в сельской местности.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Решение проблем развития отрасли сельского хозяйства программно-целевым методом обусловлено его высокой эффективностью, возможностью сбалансированного и последовательного выполнения мероприятий по поддержке сельскохозяйственных товаропроизводителей. Кроме того, данный метод позволяет обеспечить консолидацию и целевое использование необходимых для этого ресурсов, контроль выполнения мероприятий Программы.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Эффективное развитие сельского хозяйства в Называевском муниципальном районе должно стать не только общеэкономической предпосылкой успешного решения большинства накопленных в отрасли производственных, финансовых, социальных проблем, но и способом системного согласования установок на увеличение индекса физического объема производимой продукции, сокращение бедности и повышение продовольственной безопасности района, то есть должно обеспечить комплексную реализацию целей социально-экономического развития Называевского муниципального района в рассматриваемой перспективе.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Малый бизнес присутствует практически во всех отраслях экономики Называевского муниципального района. В деятельность субъектов малого и среднего предпринимательства вовлечены все трудоспособные социальные группы населения. Развитие данного сектора оказывает непосредственное влияние на общее состояние экономики, способствует насыщению рынка товарами и услугами, созданию новых рабочих мест и новых производств, а также формированию налоговой базы бюджета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 данным Территориального органа Федеральной службы государственной статистики по Омской области, по итогам 2018 года на территории Называевского района действовало 49 малых и средних предприятий и 229 индивидуальных предпринимателей. На малых и средних предприятиях и у индивидуальных предпринимателей на постоянной основе работало 1728 </w:t>
      </w:r>
      <w:r w:rsidRPr="00946694">
        <w:rPr>
          <w:rFonts w:ascii="Times New Roman" w:hAnsi="Times New Roman"/>
          <w:sz w:val="28"/>
          <w:szCs w:val="28"/>
        </w:rPr>
        <w:lastRenderedPageBreak/>
        <w:t>человек. Всего по итогам 2018 года в сфере малого и среднего предпринимательства было занято порядка 37,7 процента от среднесписочной численности работников всех организаций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Сложившаяся отраслевая структура свидетельствует о развитии малого предпринимательства преимущественно в сфере торговли. Малое предпринимательство в производственной отрасли и в инновационной сфере развивается еще не в достаточной мере.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На сегодняшний день основными барьерами, которые препятствуют развитию субъектов малого и среднего предпринимательства, являются: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отсутствие стартового капитала для организации предпринимательской деятельности;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ограниченная доступность финансовых ресурсов, обусловленная сложностью получения внешнего финансирования для субъектов малого и среднего предпринимательства и высокой стоимостью банковских кредитов;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низкая доступность площадей (производственных, торговых, офисных) в связи с постоянно возрастающей стоимостью аренды;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административные барьеры при осуществлении предпринимательской деятельности;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недостаток высококвалифицированного персонала;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недостаточно высокий уровень развития механизмов комплексной поддержки начинающих предпринимателей.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Реализация мероприятий подпрограммы направлена на развитие приоритетных направлений развития и поддержки субъектов малого и среднего предпринимательства.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К таким направлениям относятся: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содействие развитию начинающих предпринимателей;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вовлечение молодежи в предпринимательскую деятельность, в том числе инновационную;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развитие социального предпринимательства.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Реализация подпрограммы будет носить комплексный и последовательный характер, рассчитанный на долгосрочный период, будет использован программно-целевой метод, обеспечивающий увязку реализации мероприятий по срокам, ресурсам, исполнителям, а также организацию процесса управления и контроля.</w:t>
      </w:r>
    </w:p>
    <w:p w:rsidR="00724AAC" w:rsidRPr="00946694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Целью подпрограммы является создание благоприятных условий для увеличения производимой сельскохозяйственной продукции и ускоренного развития субъектов малого и среднего предпринимательства для формирования конкурентной среды на территории Называевского муниципального района. Цель подпрограммы достигается посредством 3 поставленных подпрограммой задач: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- стимулирование роста производства сельскохозяйственной продукции (далее – задача 1).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стимулирование  развития  малого  и  среднего бизнеса (далее – задача 2).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Общий срок реализации настоящей подпрограммы составляет 7 лет, рассчитан на период 2020 – 2026 годов (в один этап).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решения задач подпрограммы в ее составе реализуются основные мероприятия. Каждой задаче подпрограммы соответствует отдельное основное мероприятие.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1. Задаче 1 подпрограммы соответствует основное мероприятие «Развитие сельского хозяйства и регулирование рынков сельскохозяйственной продукции, сырья и продовольствия муниципального района».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Программой предусматривается реализация комплекса мероприятий по материально-техническому, информационно-методическому обеспечению, социальному развитию сельского хозяйства района, регулированию рынков сельскохозяйственной продукции, сырья и продовольствия района, направленных на достижение поставленных целей и задач.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2.  Задаче 2 подпрограммы соответствуют основные мероприятия: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</w:t>
      </w:r>
      <w:r w:rsidRPr="00946694">
        <w:rPr>
          <w:rFonts w:ascii="Times New Roman" w:hAnsi="Times New Roman"/>
        </w:rPr>
        <w:t xml:space="preserve"> </w:t>
      </w:r>
      <w:r w:rsidRPr="00946694">
        <w:rPr>
          <w:rFonts w:ascii="Times New Roman" w:hAnsi="Times New Roman"/>
          <w:sz w:val="28"/>
          <w:szCs w:val="28"/>
        </w:rPr>
        <w:t xml:space="preserve">Развитие малого и среднего предпринимательства в Называевском муниципальном районе в целях реализации федерального проекта "Расширение доступа субъектов малого и среднего предпринимательства к финансовым ресурсам, в том числе к льготному финансированию. </w:t>
      </w: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«Развитие сельского хозяйства и регулирование рынков сельскохозяйственной продукции, сырья и продовольствия муниципального района» планируется выполнение следующих мероприятий: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 Обеспечение функционирования муниципального сегмента информационно-телекоммуникационной сети органов управления АПК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обеспечение функционирования муниципального сегмента информационно-телекоммуникационной сети Отдела сельского хозяйства Управления строительства и ЖКК Называевского муниципального района для успешного и своевременного оказания консультационной помощи сельхозтоваропроизводителям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консультационных услуг, оказанных сельхозтоваропроизводителям.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данного показателя определяется как общее количество консультаций, оказанных специалистами Отдела сельского хозяйства Управления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используются данные журнала-регистрации консультаций информационно-консультационного пункта Отдела сельского хозяйства Управления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Субсидии местным бюджетам на предоставление субсидий гражданам, ведущим ЛПХ, на возмещение части затрат по производству молока.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предполагается путем передачи полномочий администрациям поселений по предоставлению субсидий гражданам, ведущим ЛПХ, на возмещение части затрат по производству молока, с передачей иных межбюджетных трансфертов.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 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субсидируемого молока, сданного гражданами, ведущими ЛПХ, на промышленную переработку.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данного показателя определяется как общий объем молока, сданного на переработку, гражданами, ведущими ЛПХ.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используются данные Отдела сельского хозяйства Управления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3) Проведение смотров, конкурсов, соревнований по направлениям сельскохозяйственного производства, а также награждений по результатам трудовой деятельности в АПК.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проведение районного конкурса на лучшего сдатчика молока, среди граждан, ведущих ЛПХ, трудового соперничества среди сельхозтоваропроизводителей и предприятий, перерабатывающих сельскохозяйственную продукцию, среди работников сельскохозяйственного производства, а также награждение по результатам трудовой деятельности в АПК.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проведенных конкурсов, соревнований по направлениям сельскохозяйственного производства.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определяется как общее количество проведенных конкурсов и соревнований в течение года.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4) Обеспечение доступности кредитных ресурсов для граждан, ведущих личное подсобное хозяйство.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возмещение затрат сельхозтоваропроизводителю на погашение кредита.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- объем субсидируемых кредитов (займов), привлеченных гражданами, ведущими личное подсобное хозяйство.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5) Предоставление субсидий гражданам, ведущим личное подсобное хозяйство, на возмещение части затрат на развитие подотраслей животноводства, альтернативных свиноводству.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получателей субсидии.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6) Возмещение части затрат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Выполнение данного мероприятия предполагает предоставление субсидий сельхозтоваропроизводителям </w:t>
      </w:r>
      <w:r w:rsidR="00214660" w:rsidRPr="00946694">
        <w:rPr>
          <w:rFonts w:ascii="Times New Roman" w:hAnsi="Times New Roman"/>
          <w:sz w:val="28"/>
          <w:szCs w:val="28"/>
        </w:rPr>
        <w:t>на возмещение</w:t>
      </w:r>
      <w:r w:rsidRPr="00946694">
        <w:rPr>
          <w:rFonts w:ascii="Times New Roman" w:hAnsi="Times New Roman"/>
          <w:sz w:val="28"/>
          <w:szCs w:val="28"/>
        </w:rPr>
        <w:t xml:space="preserve"> части затрат  на переподготовку и повышение квалификации руководителей, специалистов и рабочих массовых профессий, а также юридическим лицам и индивидуальным предпринимателям на  возмещение части затрат  на переподготовку и повышение квалификации специалистов по оказанию консультационной помощи сельхозтоваропроизводителям.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руководителей, специалистов и рабочих массовых профессий, а также специалистов по оказанию консультационной помощи сельхозтоваропроизводителям, прошедших переподготовку и повышение квалификации.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определяется как общее количество руководителей, специалистов и рабочих массовых профессий, а также специалистов по оказанию консультационной помощи сельхозтоваропроизводителям, прошедших переподготовку или повышение квалификации в течение года.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используются данные, представленные сельхозтоваропроизводителями.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7) </w:t>
      </w:r>
      <w:r w:rsidR="00151651" w:rsidRPr="00820864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владельцев, а также с животными, владельцы которых неизвестны, на территории города Омска и Омской области</w:t>
      </w:r>
      <w:r w:rsidRPr="00820864">
        <w:rPr>
          <w:rFonts w:ascii="Times New Roman" w:hAnsi="Times New Roman"/>
          <w:sz w:val="28"/>
          <w:szCs w:val="28"/>
        </w:rPr>
        <w:t>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количество отловленных безнадзорных животных.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определяется к</w:t>
      </w:r>
      <w:r w:rsidR="00151651">
        <w:rPr>
          <w:rFonts w:ascii="Times New Roman" w:hAnsi="Times New Roman"/>
          <w:sz w:val="28"/>
          <w:szCs w:val="28"/>
        </w:rPr>
        <w:t xml:space="preserve">ак общее количество отловленных, которые не имеют владельцев </w:t>
      </w:r>
      <w:r w:rsidRPr="00946694">
        <w:rPr>
          <w:rFonts w:ascii="Times New Roman" w:hAnsi="Times New Roman"/>
          <w:sz w:val="28"/>
          <w:szCs w:val="28"/>
        </w:rPr>
        <w:t>в течение года.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8) Предоставление субсидий гражданам, ведущим ЛПХ, на возмещение части затрат по производству молока.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- количество субсидируемого молока, сданного гражданами, ведущими ЛПХ, на промышленную переработку.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данного показателя определяется как общий объем молока, сданного на переработку, гражданами, ведущими ЛПХ.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используются данные Отдела сельского хозяйства Управления строительства и ЖКК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инициативы» планируется выполнение следующих мероприятий: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</w:t>
      </w:r>
      <w:r w:rsidR="004015DC" w:rsidRPr="004015DC">
        <w:t xml:space="preserve"> </w:t>
      </w:r>
      <w:r w:rsidR="004015DC" w:rsidRPr="004015DC">
        <w:rPr>
          <w:rFonts w:ascii="Times New Roman" w:hAnsi="Times New Roman"/>
          <w:sz w:val="28"/>
          <w:szCs w:val="28"/>
        </w:rPr>
        <w:t>Консультационная и информационная поддержка социальных предпринимателей</w:t>
      </w:r>
      <w:r w:rsidRPr="00946694">
        <w:rPr>
          <w:rFonts w:ascii="Times New Roman" w:hAnsi="Times New Roman"/>
          <w:sz w:val="28"/>
          <w:szCs w:val="28"/>
        </w:rPr>
        <w:t>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</w:t>
      </w:r>
      <w:r w:rsidR="004015DC" w:rsidRPr="004015DC">
        <w:rPr>
          <w:rFonts w:ascii="Times New Roman" w:hAnsi="Times New Roman"/>
          <w:sz w:val="28"/>
          <w:szCs w:val="28"/>
        </w:rPr>
        <w:t>Количество индивидуальных предпринимателей, которым оказана поддержка</w:t>
      </w:r>
      <w:r w:rsidRPr="00946694">
        <w:rPr>
          <w:rFonts w:ascii="Times New Roman" w:hAnsi="Times New Roman"/>
          <w:sz w:val="28"/>
          <w:szCs w:val="28"/>
        </w:rPr>
        <w:t>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мониторинга, проводимого экономическим отделом Администрации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Проведение семинаров, "круглых столов" по актуальным вопросам развития предпринимательства, по</w:t>
      </w:r>
      <w:r w:rsidR="002E00F9">
        <w:rPr>
          <w:rFonts w:ascii="Times New Roman" w:hAnsi="Times New Roman"/>
          <w:sz w:val="28"/>
          <w:szCs w:val="28"/>
        </w:rPr>
        <w:t xml:space="preserve">ощрение лучших предпринимателей, </w:t>
      </w:r>
      <w:r w:rsidR="002E00F9" w:rsidRPr="002E00F9">
        <w:rPr>
          <w:rFonts w:ascii="Times New Roman" w:hAnsi="Times New Roman"/>
          <w:sz w:val="28"/>
          <w:szCs w:val="28"/>
        </w:rPr>
        <w:t>организация выставочных мероприятий</w:t>
      </w:r>
      <w:r w:rsidR="002E00F9">
        <w:rPr>
          <w:rFonts w:ascii="Times New Roman" w:hAnsi="Times New Roman"/>
          <w:sz w:val="28"/>
          <w:szCs w:val="28"/>
        </w:rPr>
        <w:t>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Реализация данного мероприятия предусматривает обеспечение деятельности бизнес-консультационного пункта для целей оказания комплекса услуг, направленных на содействие развитию субъектов малого и среднего предпринимательства.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оказание информационной поддержки физическим лицам, желающим открыть собственное дело, и индивидуальным предпринимателям. 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как общее количество человек и субъектов малого и среднего предпринимательства, получивших услуги по информационно-аналитической, консультационной и организационной поддержке, обратившись в экономический отдел Администрации Называевского муниципального района.</w:t>
      </w:r>
    </w:p>
    <w:p w:rsidR="00724AAC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мониторинга, проводимого экономический отдел Администрации Называевского муниципального райо</w:t>
      </w:r>
      <w:r w:rsidR="004015DC">
        <w:rPr>
          <w:rFonts w:ascii="Times New Roman" w:hAnsi="Times New Roman"/>
          <w:sz w:val="28"/>
          <w:szCs w:val="28"/>
        </w:rPr>
        <w:t>на;</w:t>
      </w:r>
    </w:p>
    <w:p w:rsidR="004015DC" w:rsidRDefault="004015D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4015DC">
        <w:rPr>
          <w:rFonts w:ascii="Times New Roman" w:hAnsi="Times New Roman"/>
          <w:sz w:val="28"/>
          <w:szCs w:val="28"/>
        </w:rPr>
        <w:t>Предоставление имущественной поддержки в виде льготной ставки арендной платы субъектам малого и среднего предпринимательства, оказывающим социальные услуги</w:t>
      </w:r>
      <w:r>
        <w:rPr>
          <w:rFonts w:ascii="Times New Roman" w:hAnsi="Times New Roman"/>
          <w:sz w:val="28"/>
          <w:szCs w:val="28"/>
        </w:rPr>
        <w:t>.</w:t>
      </w:r>
    </w:p>
    <w:p w:rsidR="004015DC" w:rsidRPr="004015DC" w:rsidRDefault="004015DC" w:rsidP="004015D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015DC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015DC" w:rsidRPr="004015DC" w:rsidRDefault="004015DC" w:rsidP="004015D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015DC">
        <w:rPr>
          <w:rFonts w:ascii="Times New Roman" w:hAnsi="Times New Roman"/>
          <w:sz w:val="28"/>
          <w:szCs w:val="28"/>
        </w:rPr>
        <w:t>- Количество субъектом малого и среднего предпринимательства, заключивших договор аренды на льготных условиях</w:t>
      </w:r>
      <w:r>
        <w:rPr>
          <w:rFonts w:ascii="Times New Roman" w:hAnsi="Times New Roman"/>
          <w:sz w:val="28"/>
          <w:szCs w:val="28"/>
        </w:rPr>
        <w:t>.</w:t>
      </w:r>
    </w:p>
    <w:p w:rsidR="004015DC" w:rsidRPr="00946694" w:rsidRDefault="004015DC" w:rsidP="004015D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015DC">
        <w:rPr>
          <w:rFonts w:ascii="Times New Roman" w:hAnsi="Times New Roman"/>
          <w:sz w:val="28"/>
          <w:szCs w:val="28"/>
        </w:rPr>
        <w:lastRenderedPageBreak/>
        <w:t>При расчете значения целевого индикатора используются данные мониторинга, проводимого экономический отдел Администрации Называевского муниципального рай</w:t>
      </w:r>
      <w:r>
        <w:rPr>
          <w:rFonts w:ascii="Times New Roman" w:hAnsi="Times New Roman"/>
          <w:sz w:val="28"/>
          <w:szCs w:val="28"/>
        </w:rPr>
        <w:t>она.</w:t>
      </w:r>
    </w:p>
    <w:p w:rsidR="00724AAC" w:rsidRPr="00946694" w:rsidRDefault="004C2A76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C2A76">
        <w:rPr>
          <w:rFonts w:ascii="Times New Roman" w:hAnsi="Times New Roman"/>
          <w:sz w:val="28"/>
          <w:szCs w:val="28"/>
        </w:rPr>
        <w:t>В рамках основного мероприятия «Участие Называевского муниципального района в реализации регионального проекта «Создание условий для легкого старта и комфортного ведения бизнеса», направленного на достижение целей федерального проекта «Создание условий для легкого старта и комфортного ведения бизнеса»</w:t>
      </w:r>
      <w:r w:rsidR="00724AAC" w:rsidRPr="00946694">
        <w:rPr>
          <w:rFonts w:ascii="Times New Roman" w:hAnsi="Times New Roman"/>
          <w:sz w:val="28"/>
          <w:szCs w:val="28"/>
        </w:rPr>
        <w:t xml:space="preserve"> планируется выполнение следующего мероприятия: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1)Предоставление грантов начинающим субъектам малого предпринимательства.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предоставление субсидий из бюджета муниципального района субъектам малого предпринимательства.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Использование денежных средств в полном объеме.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мониторинга, проводимого экономическим отделом Администрации муниципального района.</w:t>
      </w:r>
    </w:p>
    <w:p w:rsidR="00F97BDB" w:rsidRPr="00946694" w:rsidRDefault="00F97BDB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</w:t>
      </w:r>
      <w:r w:rsidRPr="00946694">
        <w:t xml:space="preserve"> </w:t>
      </w:r>
      <w:r w:rsidRPr="00946694">
        <w:rPr>
          <w:rFonts w:ascii="Times New Roman" w:hAnsi="Times New Roman"/>
          <w:sz w:val="28"/>
          <w:szCs w:val="28"/>
        </w:rPr>
        <w:t>Поощрение органов местного самоуправления муниципальных районов (городского округа) Омской области за деятельность по развитию налогового потенциала.</w:t>
      </w:r>
    </w:p>
    <w:p w:rsidR="00F97BDB" w:rsidRPr="00946694" w:rsidRDefault="00F97BDB" w:rsidP="00F97BD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97BDB" w:rsidRPr="00946694" w:rsidRDefault="00F97BDB" w:rsidP="00F97BD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Использование денежных средств в полном объеме. 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</w:t>
      </w:r>
      <w:r w:rsidR="00F91E7D" w:rsidRPr="00946694">
        <w:rPr>
          <w:rFonts w:ascii="Times New Roman" w:hAnsi="Times New Roman"/>
          <w:sz w:val="28"/>
          <w:szCs w:val="28"/>
        </w:rPr>
        <w:t>составляет</w:t>
      </w:r>
      <w:r w:rsidR="00F91E7D">
        <w:rPr>
          <w:rFonts w:ascii="Times New Roman" w:hAnsi="Times New Roman"/>
          <w:sz w:val="28"/>
          <w:szCs w:val="28"/>
        </w:rPr>
        <w:t xml:space="preserve"> </w:t>
      </w:r>
      <w:r w:rsidR="00A5626F" w:rsidRPr="00A5626F">
        <w:rPr>
          <w:rFonts w:ascii="Times New Roman" w:hAnsi="Times New Roman"/>
          <w:sz w:val="28"/>
        </w:rPr>
        <w:t xml:space="preserve">16 236 344,36 </w:t>
      </w:r>
      <w:r w:rsidRPr="00946694">
        <w:rPr>
          <w:rFonts w:ascii="Times New Roman" w:hAnsi="Times New Roman"/>
          <w:sz w:val="28"/>
          <w:szCs w:val="28"/>
        </w:rPr>
        <w:t>рубль в ценах соответствующих лет, в том числе:</w:t>
      </w:r>
    </w:p>
    <w:p w:rsidR="00724AAC" w:rsidRPr="00946694" w:rsidRDefault="00724AAC" w:rsidP="00724AA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 в 2020 году – </w:t>
      </w:r>
      <w:r w:rsidR="00AE43B5">
        <w:rPr>
          <w:rFonts w:ascii="Times New Roman" w:hAnsi="Times New Roman"/>
          <w:sz w:val="28"/>
          <w:szCs w:val="28"/>
        </w:rPr>
        <w:t>3 758 585,29</w:t>
      </w:r>
      <w:r w:rsidR="00096296" w:rsidRPr="00946694">
        <w:rPr>
          <w:rFonts w:ascii="Times New Roman" w:hAnsi="Times New Roman"/>
          <w:sz w:val="28"/>
          <w:szCs w:val="28"/>
        </w:rPr>
        <w:t xml:space="preserve"> </w:t>
      </w:r>
      <w:r w:rsidRPr="00946694">
        <w:rPr>
          <w:rFonts w:ascii="Times New Roman" w:hAnsi="Times New Roman"/>
          <w:sz w:val="28"/>
          <w:szCs w:val="28"/>
        </w:rPr>
        <w:t>рубля;</w:t>
      </w:r>
    </w:p>
    <w:p w:rsidR="00693789" w:rsidRPr="00693789" w:rsidRDefault="00693789" w:rsidP="00693789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693789">
        <w:rPr>
          <w:rFonts w:ascii="Times New Roman" w:hAnsi="Times New Roman"/>
          <w:sz w:val="28"/>
          <w:szCs w:val="28"/>
        </w:rPr>
        <w:t>- в 2021 году –  2 229 003,89 рублей;</w:t>
      </w:r>
    </w:p>
    <w:p w:rsidR="006F5EAB" w:rsidRPr="006F5EAB" w:rsidRDefault="006F5EAB" w:rsidP="006F5EAB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6F5EAB">
        <w:rPr>
          <w:rFonts w:ascii="Times New Roman" w:hAnsi="Times New Roman"/>
          <w:sz w:val="28"/>
          <w:szCs w:val="28"/>
        </w:rPr>
        <w:t xml:space="preserve">- в 2022 году – </w:t>
      </w:r>
      <w:r w:rsidR="00E45699" w:rsidRPr="00E45699">
        <w:rPr>
          <w:rFonts w:ascii="Times New Roman" w:hAnsi="Times New Roman"/>
          <w:sz w:val="28"/>
          <w:szCs w:val="28"/>
        </w:rPr>
        <w:t>3 647 582,62</w:t>
      </w:r>
      <w:r w:rsidRPr="006F5EAB">
        <w:rPr>
          <w:rFonts w:ascii="Times New Roman" w:hAnsi="Times New Roman"/>
          <w:sz w:val="28"/>
          <w:szCs w:val="28"/>
        </w:rPr>
        <w:t xml:space="preserve"> рублей;</w:t>
      </w:r>
    </w:p>
    <w:p w:rsidR="00A5626F" w:rsidRPr="00A5626F" w:rsidRDefault="00A5626F" w:rsidP="00A5626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5626F">
        <w:rPr>
          <w:rFonts w:ascii="Times New Roman" w:hAnsi="Times New Roman"/>
          <w:sz w:val="28"/>
          <w:szCs w:val="28"/>
        </w:rPr>
        <w:t>- в 2023 году – 3 127 552,25рублей;</w:t>
      </w:r>
    </w:p>
    <w:p w:rsidR="00A5626F" w:rsidRPr="00A5626F" w:rsidRDefault="00A5626F" w:rsidP="00A5626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5626F">
        <w:rPr>
          <w:rFonts w:ascii="Times New Roman" w:hAnsi="Times New Roman"/>
          <w:sz w:val="28"/>
          <w:szCs w:val="28"/>
        </w:rPr>
        <w:t>- в 2024 году – 1 214 092,94рублей;</w:t>
      </w:r>
    </w:p>
    <w:p w:rsidR="00A5626F" w:rsidRPr="00A5626F" w:rsidRDefault="00A5626F" w:rsidP="00A5626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5626F">
        <w:rPr>
          <w:rFonts w:ascii="Times New Roman" w:hAnsi="Times New Roman"/>
          <w:sz w:val="28"/>
          <w:szCs w:val="28"/>
        </w:rPr>
        <w:t>- в 2025 году –1 214 092,94рублей;</w:t>
      </w:r>
    </w:p>
    <w:p w:rsidR="00A5626F" w:rsidRDefault="00A5626F" w:rsidP="00A5626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5626F">
        <w:rPr>
          <w:rFonts w:ascii="Times New Roman" w:hAnsi="Times New Roman"/>
          <w:sz w:val="28"/>
          <w:szCs w:val="28"/>
        </w:rPr>
        <w:t>- в 2026 году –1 214 092,94рублей.</w:t>
      </w:r>
    </w:p>
    <w:p w:rsidR="00724AAC" w:rsidRPr="00946694" w:rsidRDefault="00724AAC" w:rsidP="00A5626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lastRenderedPageBreak/>
        <w:t xml:space="preserve">Для достижения цели подпрограммы определены следующие ожидаемые результаты: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1.Увеличение доли населения, улучшившего жилищные условия, в общей численности нуждающегося в жилье населения в сельской местности (единица измерения - проценты).</w:t>
      </w:r>
    </w:p>
    <w:p w:rsidR="00724AAC" w:rsidRPr="00946694" w:rsidRDefault="00820864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Показатель определяется</w:t>
      </w:r>
      <w:r w:rsidR="00724AAC" w:rsidRPr="00946694">
        <w:rPr>
          <w:rFonts w:ascii="Times New Roman" w:hAnsi="Times New Roman"/>
          <w:sz w:val="28"/>
          <w:szCs w:val="28"/>
        </w:rPr>
        <w:t xml:space="preserve"> как отношение численности населения, улучшившего жилищные условия к общей численности нуждающегося в жилье населения в сельской местности, выраженная в процентах.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2. Уровень газификации жилищного фонда в сельской местности природным газом, поставляемым по распределительной газовой сети, проценты.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Показатель уровня газификации жилищного фонда в сельской местности природным газом, поставляемым по </w:t>
      </w:r>
      <w:r w:rsidR="00820864" w:rsidRPr="00946694">
        <w:rPr>
          <w:rFonts w:ascii="Times New Roman" w:hAnsi="Times New Roman"/>
          <w:sz w:val="28"/>
          <w:szCs w:val="28"/>
        </w:rPr>
        <w:t>распределительной газовой сети,</w:t>
      </w:r>
      <w:r w:rsidRPr="00946694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Уг = ЖФг / ЖФ х 100%, где: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Уг - уровень газификации жилищного фонда в сельской местности природным газом, поставляемым по распределительной газовой сети, процентов (определяется на основании данных статистического наблюдения);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ЖФг - количество домов (квартир) в сельской местности, переведенных на природный газ, единиц (определяется на основании данных статистического наблюдения);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ЖФ - общее количество домов (квартир) в сельской местности, единиц (определяется на основании данных статистического наблюдения).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3. Уровень обеспеченности жилищного фонда в сельской местности системами водоснабжения, проценты. 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Показатель уровня обеспеченности жилищного фонда в сельской местности системами водоснабжения определяется по формуле: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Ов = ЖФщв / ЖФ х 100%, где: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Ов - уровень обеспеченности жилищного фонда в сельской местности системами водоснабжения, процентов (определяется на основании данных статистического наблюдения);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ЖФов - площадь жилищного фонда в сельской местности, оборудованная системами водоснабжения, тыс. кв.м (определяется на основании данных статистического наблюдения);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ЖФ - общая площадь жилищного фонда в сельской местности, тыс. кв.м. (определяется на основании данных статистического наблюдения).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4. Увеличение объема производства продукции сельского хозяйства (в сопоставимой оценке) к предыдущему году (единица измерения – процентов).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lastRenderedPageBreak/>
        <w:t>Прогнозируемое значение показателя составит по годам реализации подпрограммы: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2020 год – 100,5 процента;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2021 год – 101,0 процента;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2022 год – 101,5 процента;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2023 год – 102,0 процента;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2024 год – 102,5 процента;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 xml:space="preserve">2025 год – 103,0 процента; 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2026 год – 103,5 процента.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5. Удельный вес площадей, засеваемых оригинальными, элитными семенами, в общей площади посева (единица измерения – процентов).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показателя определяется по данным мониторинга Управления сельского хозяйства как отношение площади посева элитными семенами к общей площади посева.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Прогнозируемое значение показателя составит по годам реализации подпрограммы: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2020 год – 5,0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2021 год – 5,1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2022 год – 5,2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2023год – 5,2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2024 год – 5,3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2025 год – 5,4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2026 год – 5,5 процента.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6. Количество молока, закупленного у граждан, ведущих личное подсобное хозяйство(далее –  ЛПХ) (единица измерения – тонн). </w:t>
      </w:r>
    </w:p>
    <w:p w:rsidR="00724AAC" w:rsidRPr="00946694" w:rsidRDefault="00724AAC" w:rsidP="00724AAC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Прогнозируемое значение показателя составит по годам реализации подпрограммы: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2020год – 590 тонн;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2021 год – 590 тонн;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2022 год – 580 тонн;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2023 год – 570 тонн;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2024 год – 550 тонн;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2025 год – 550 тонны;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2026 год – 550 тонны.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7. Количество прошедших профессиональную переподготовка и (или) повышение квалификации руководителей, специалистов и рабочих массовых профессий агропромышленного комплекса Называевского муниципального района (единица измерения – человек).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показателя определяется по данным мониторинга Управления сельского хозяйства.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Прогнозируемое значение показателя составит по годам реализации подпрограммы: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2020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 xml:space="preserve">2021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2022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2023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2024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2025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2026 год – 2 человека.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8. Рост заработной </w:t>
      </w:r>
      <w:r w:rsidR="0028752D" w:rsidRPr="00946694">
        <w:rPr>
          <w:rFonts w:ascii="Times New Roman" w:hAnsi="Times New Roman"/>
          <w:sz w:val="28"/>
          <w:szCs w:val="28"/>
        </w:rPr>
        <w:t>платы работников</w:t>
      </w:r>
      <w:r w:rsidRPr="00946694">
        <w:rPr>
          <w:rFonts w:ascii="Times New Roman" w:hAnsi="Times New Roman"/>
          <w:sz w:val="28"/>
          <w:szCs w:val="28"/>
        </w:rPr>
        <w:t xml:space="preserve"> сельскохозяйственных организаций (единица измерения – процентов).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Прогнозируемое значение показателя составит по годам реализации подпрограммы: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2020 год – 105,0 процентов;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2021 год – 110,0 процентов;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2022 год – 115,0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2023 год – 120,0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2024 год – 125,0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2025 год – 130,0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2026 год – 135,0 процента.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11. 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Ожидаемый результат измеряется в процентах и рассчитывается как отношение среднесписочной численности работников (без внешних работников совместителей) субъектов малого и среднего предпринимательства к общему числу среднесписочной численности работников (без внешних совместителей) всех предприятий и организаций.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Значение исходных данных для расчета ожидаемого результата определяются на основе официальной статистической информации Омскстата.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12. Прирост оборота продукции и услуг, производимых малыми предприятиями, в том числе микропредприятиями и индивидуальными предпринимателями.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Ожидаемый результат измеряется в процентах к предыдущему году, в сопоставимых ценах и рассчитывается как отношение оборота продукции и услуг, производимых малыми предприятиями, в том числе микропредприятиями и индивидуальными предпринимателями в отчетном году к обороту продукции и услуг, производимых малыми предприятиями, в том числе микропредприятиями и индивидуальными предпринимателями в году, предыдущему отчетному году, скорректированное на индекс-дефлятор.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Значение исходных данных для расчета ожидаемого результата определяются на основе мониторинга, проводимого экономическим отделом.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 xml:space="preserve">13. Прирост количества субъектов малого и среднего предпринимательства, осуществляющих деятельность на территории Называевского </w:t>
      </w:r>
      <w:r w:rsidR="0028752D" w:rsidRPr="00946694">
        <w:t>муниципального района</w:t>
      </w:r>
      <w:r w:rsidRPr="00946694">
        <w:t>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lastRenderedPageBreak/>
        <w:t>Ожидаемый результат измеряется в процентах к предыдущему году и рассчитывается как отношение количества субъектов малого и среднего предпринимательства, осуществляющих деятельность на территории Называевского муниципального района в отчетном году к количеству субъектов малого и среднего предпринимательства, осуществляющих деятельность на территории Называевского муниципального района в году, предыдущему отчетному году.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Значение исходных данных для расчета ожидаемого результата определяются на основе официальной статистической информации Омскстата.</w:t>
      </w:r>
    </w:p>
    <w:p w:rsidR="00724AAC" w:rsidRPr="00946694" w:rsidRDefault="00724AAC" w:rsidP="00724AAC">
      <w:pPr>
        <w:pStyle w:val="ConsPlusCell"/>
        <w:ind w:firstLine="720"/>
        <w:jc w:val="both"/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9. Система управления реализацией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Отдел сельского хозяйства Управления строительства и ЖКК Называевского муниципального района и экономический отдел Администрации муниципального района осуществляют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несут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724AAC" w:rsidRPr="00946694" w:rsidRDefault="00724AAC" w:rsidP="00724A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 итогам отчетного финансового года формируется отчет о реализации подпрограммы за отчетный финансовый год и в целом за истекший период ее реализации (далее – отчет) в соответствии с приложением № 3 к Порядку принятия решений о разработке муниципальных программ Называевского муниципального района, их формирования и реализации, утвержденному постановлением Администрации муниципального района от 23.07.2013 № 519, и на основании отчета проводит оценку эффективности реализации подпрограммы в соответствии с приложением </w:t>
      </w:r>
      <w:r w:rsidRPr="00946694">
        <w:rPr>
          <w:rFonts w:ascii="Times New Roman" w:hAnsi="Times New Roman"/>
          <w:sz w:val="28"/>
          <w:szCs w:val="28"/>
        </w:rPr>
        <w:br/>
        <w:t>№ 7 к Порядку.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403D" w:rsidRDefault="007B403D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403D" w:rsidRDefault="007B403D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67C8" w:rsidRDefault="005867C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67C8" w:rsidRDefault="005867C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67C8" w:rsidRDefault="005867C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23C7" w:rsidRDefault="00C623C7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23C7" w:rsidRDefault="00C623C7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23C7" w:rsidRDefault="00C623C7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Pr="00946694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lastRenderedPageBreak/>
        <w:t>Приложение № 4 к муниципальной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программе «Развитие экономического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 xml:space="preserve"> потенциала Называевского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муниципального района»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"Управление имуществом"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03"/>
        <w:gridCol w:w="5155"/>
      </w:tblGrid>
      <w:tr w:rsidR="00724AAC" w:rsidRPr="00946694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946694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"Управление имуществом"</w:t>
            </w:r>
          </w:p>
          <w:p w:rsidR="00724AAC" w:rsidRPr="00946694" w:rsidRDefault="00724AAC" w:rsidP="00724AAC">
            <w:pPr>
              <w:pStyle w:val="ConsPlusCell"/>
              <w:jc w:val="both"/>
              <w:rPr>
                <w:lang w:eastAsia="ar-SA"/>
              </w:rPr>
            </w:pPr>
          </w:p>
        </w:tc>
      </w:tr>
      <w:tr w:rsidR="00724AAC" w:rsidRPr="00946694" w:rsidTr="00724AAC">
        <w:trPr>
          <w:trHeight w:val="164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соисполнителем муниципальной программы 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ind w:right="72"/>
              <w:jc w:val="both"/>
              <w:rPr>
                <w:lang w:eastAsia="ar-SA"/>
              </w:rPr>
            </w:pPr>
            <w:r w:rsidRPr="00946694">
              <w:t>Отдел муниципального имущества и закупок Управления строительства и жилищно-коммунального комплекса Называевского муниципального района</w:t>
            </w:r>
          </w:p>
        </w:tc>
      </w:tr>
      <w:tr w:rsidR="00724AAC" w:rsidRPr="00946694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ind w:right="72"/>
              <w:jc w:val="both"/>
              <w:rPr>
                <w:lang w:eastAsia="ar-SA"/>
              </w:rPr>
            </w:pPr>
            <w:r w:rsidRPr="00946694">
              <w:t>Отдел муниципального имущества и закупок Управления строительства и жилищно-коммунального комплекса Называевского муниципального района</w:t>
            </w:r>
          </w:p>
        </w:tc>
      </w:tr>
      <w:tr w:rsidR="00724AAC" w:rsidRPr="00946694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 мероприятия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ind w:right="72"/>
              <w:jc w:val="both"/>
              <w:rPr>
                <w:lang w:eastAsia="ar-SA"/>
              </w:rPr>
            </w:pPr>
            <w:r w:rsidRPr="00946694">
              <w:t>Отдел муниципального имущества и закупок Управления строительства и жилищно-коммунального комплекса Называевского муниципального района</w:t>
            </w:r>
          </w:p>
        </w:tc>
      </w:tr>
      <w:tr w:rsidR="00724AAC" w:rsidRPr="00946694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2020 – 2026 годы</w:t>
            </w:r>
          </w:p>
        </w:tc>
      </w:tr>
      <w:tr w:rsidR="00724AAC" w:rsidRPr="00946694" w:rsidTr="00724AAC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Эффективное управление и распоряжение объектами собственности Называевского муниципального района</w:t>
            </w:r>
          </w:p>
        </w:tc>
      </w:tr>
      <w:tr w:rsidR="00724AAC" w:rsidRPr="00946694" w:rsidTr="00724AAC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Формирование и учет имущественного комплекса муниципального района, вовлечение объектов собственности в хозяйственный оборот.</w:t>
            </w:r>
          </w:p>
        </w:tc>
      </w:tr>
      <w:tr w:rsidR="00724AAC" w:rsidRPr="00946694" w:rsidTr="00724AAC">
        <w:trPr>
          <w:trHeight w:val="416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Осуществление учета, формирование и развитие собственности Называевского муниципального района.</w:t>
            </w:r>
          </w:p>
        </w:tc>
      </w:tr>
      <w:tr w:rsidR="00724AAC" w:rsidRPr="00946694" w:rsidTr="00724AAC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составляет </w:t>
            </w:r>
          </w:p>
          <w:p w:rsidR="00724AAC" w:rsidRPr="00946694" w:rsidRDefault="00A5626F" w:rsidP="00661C61">
            <w:pPr>
              <w:rPr>
                <w:rFonts w:ascii="Times New Roman" w:hAnsi="Times New Roman"/>
                <w:sz w:val="28"/>
                <w:szCs w:val="28"/>
              </w:rPr>
            </w:pPr>
            <w:r w:rsidRPr="00A5626F">
              <w:rPr>
                <w:rFonts w:ascii="Times New Roman" w:hAnsi="Times New Roman"/>
                <w:sz w:val="28"/>
                <w:szCs w:val="28"/>
              </w:rPr>
              <w:t>114 960 812,16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рублей в ценах соответствующих лет, в том числе: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2020 году – </w:t>
            </w:r>
            <w:r w:rsidR="00FB6BA7">
              <w:rPr>
                <w:sz w:val="28"/>
                <w:szCs w:val="28"/>
              </w:rPr>
              <w:t>22 257 967,37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2021 году –</w:t>
            </w:r>
            <w:r w:rsidR="000A6C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3789" w:rsidRPr="00693789">
              <w:rPr>
                <w:rFonts w:ascii="Times New Roman" w:hAnsi="Times New Roman"/>
                <w:sz w:val="28"/>
                <w:szCs w:val="28"/>
              </w:rPr>
              <w:t>13 502 220,91</w:t>
            </w:r>
            <w:r w:rsidR="000A6C26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6F5EAB" w:rsidRPr="006F5EAB" w:rsidRDefault="006F5EAB" w:rsidP="006F5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5EAB">
              <w:rPr>
                <w:rFonts w:ascii="Times New Roman" w:hAnsi="Times New Roman"/>
                <w:sz w:val="28"/>
                <w:szCs w:val="28"/>
              </w:rPr>
              <w:t xml:space="preserve">- в 2022 году – </w:t>
            </w:r>
            <w:r w:rsidR="00E45699" w:rsidRPr="00E45699">
              <w:rPr>
                <w:rFonts w:ascii="Times New Roman" w:hAnsi="Times New Roman"/>
                <w:sz w:val="28"/>
                <w:szCs w:val="28"/>
              </w:rPr>
              <w:t>12 003 024,29</w:t>
            </w:r>
            <w:r w:rsidRPr="006F5EAB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A5626F" w:rsidRPr="00A5626F" w:rsidRDefault="00A5626F" w:rsidP="00A56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626F">
              <w:rPr>
                <w:rFonts w:ascii="Times New Roman" w:hAnsi="Times New Roman"/>
                <w:sz w:val="28"/>
                <w:szCs w:val="28"/>
              </w:rPr>
              <w:t>- в 2023 году – 17 348 928,88рубля;</w:t>
            </w:r>
          </w:p>
          <w:p w:rsidR="00A5626F" w:rsidRPr="00A5626F" w:rsidRDefault="00A5626F" w:rsidP="00A56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626F">
              <w:rPr>
                <w:rFonts w:ascii="Times New Roman" w:hAnsi="Times New Roman"/>
                <w:sz w:val="28"/>
                <w:szCs w:val="28"/>
              </w:rPr>
              <w:t>- в 2024 году – 16 320 348,66рубля</w:t>
            </w:r>
          </w:p>
          <w:p w:rsidR="00A5626F" w:rsidRPr="00A5626F" w:rsidRDefault="00A5626F" w:rsidP="00A56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626F">
              <w:rPr>
                <w:rFonts w:ascii="Times New Roman" w:hAnsi="Times New Roman"/>
                <w:sz w:val="28"/>
                <w:szCs w:val="28"/>
              </w:rPr>
              <w:t>- в 2025 году – 16 873 231,36рубля;</w:t>
            </w:r>
          </w:p>
          <w:p w:rsidR="00A5626F" w:rsidRDefault="00A5626F" w:rsidP="00A5626F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5626F">
              <w:rPr>
                <w:rFonts w:ascii="Times New Roman" w:hAnsi="Times New Roman"/>
                <w:sz w:val="28"/>
                <w:szCs w:val="28"/>
              </w:rPr>
              <w:t>- в 2026 году –16 655 090,69 рубля.</w:t>
            </w:r>
          </w:p>
          <w:p w:rsidR="00724AAC" w:rsidRPr="00946694" w:rsidRDefault="00724AAC" w:rsidP="00A562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946694" w:rsidTr="00724AAC">
        <w:trPr>
          <w:trHeight w:val="5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ind w:right="72" w:firstLine="3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1) Оформление технической и кадастровой документации на объекты </w:t>
            </w:r>
            <w:r w:rsidR="004863E5" w:rsidRPr="00946694">
              <w:rPr>
                <w:rFonts w:ascii="Times New Roman" w:hAnsi="Times New Roman"/>
                <w:sz w:val="28"/>
                <w:szCs w:val="28"/>
              </w:rPr>
              <w:t>недвижимости,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 xml:space="preserve"> находящиеся в собственности Называевского муниципального района: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2020 году –10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2021 году –10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2022 году –10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2023 году –10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2024 году –10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2025 году –10шт.;</w:t>
            </w:r>
          </w:p>
          <w:p w:rsidR="00724AAC" w:rsidRPr="00946694" w:rsidRDefault="00724AAC" w:rsidP="00724AAC">
            <w:pPr>
              <w:pStyle w:val="ConsPlusNormal"/>
              <w:ind w:right="72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- в 2026 году – 10 шт.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2)  Проведение кадастровых работ, связанных с разграничением государственной собственности на землю, предоставлением земельных участков в собственность и аренду: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2020 году – 7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2021 году – 7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2022 году – 7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2023 году – 7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2024 году – 7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2025 году – 7 шт.;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right="72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2026 году – 7 шт.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3) Определение количества объектов недвижимости Называевского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района, на которые зарегистрировано право собственности: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2020 году – 5 шт.;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2021 году – 5 шт.;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2022 году – 5 шт.;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2023 году – 5 шт.;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2024 году – 5 шт.;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2025 году – 5 шт.;</w:t>
            </w:r>
          </w:p>
          <w:p w:rsidR="00724AAC" w:rsidRPr="00946694" w:rsidRDefault="00724AAC" w:rsidP="00724AAC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- в 2026 году – 5 шт..</w:t>
            </w:r>
          </w:p>
        </w:tc>
      </w:tr>
    </w:tbl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является базовым системным документом, определяющим цели и задачи муниципального управления в Называевском муниципальном районе на период с 2020года по 2026 год, пути и средства достижения поставленных задач, выявленных на основе анализа текущего состояния управления имуществом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Основы управления муниципальной собственностью Называевского муниципального района установлены Законом Омской области от 6 июля 2005 года N 652-ОЗ «Об управлении собственностью Омской области», Положением об управлении муниципальной собственностью Называевского муниципального района от 22.07.2005 № 60.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Одним из важнейших условий эффективного управления муниципальной собственностью является наличие правоустанавливающих и право подтверждающих документов, ведение единого полного учета объектов собственности. В течение 2018 года получено 2 свидетельства о государственной регистрации права собственности на объекты, в том числе на здания (сооружения) 1 свидетельство, и 1 свидетельство на земельный участок, поставлено на учет 1бесхозяйный объект.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Объекты недвижимости, находящиеся в муниципальной собственности, составляют основу для осуществления функций органов местного самоуправления и формирования доходной базы местных бюджетов. На 1 января 2018 года доля объектов недвижимого имущества, учтенных в реестрах муниципальной собственности, на которые имеется техническая (кадастровая) документация, составляет 100%.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Надлежащее оформление права собственности, своевременная техническая инвентаризация объектов недвижимости, находящихся в муниципальной собственности, являются залогом целостности имущества Называевского муниципального района. С целью решения задач в сфере имущественных и земельных отношений разработана данная подпрограмма.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Целью подпрограммы является эффективное управление и распоряжение объектами собственности Называевского муниципального района.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Цель подпрограммы достигается посредством поставленной подпрограммой задачи:</w:t>
      </w: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- Формирование и учет имущественного комплекса муниципального района, вовлечение объектов собственности в хозяйственный оборот.</w:t>
      </w:r>
      <w:r w:rsidRPr="00946694">
        <w:rPr>
          <w:rFonts w:ascii="Times New Roman" w:hAnsi="Times New Roman"/>
          <w:sz w:val="28"/>
          <w:szCs w:val="28"/>
        </w:rPr>
        <w:tab/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Общий срок реализации настоящей подпрограммы составляет 7 лет, рассчитан на период 2020 – 2026 годов (в один этап).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решения задачи подпрограммы в ее составе реализуется основное мероприятие: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Осуществление учета, формирование и развитие собственности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рамках основного мероприятия «Осуществление учета, формирование и развитие собственности Называевского муниципального </w:t>
      </w:r>
      <w:r w:rsidR="004B4748" w:rsidRPr="00946694">
        <w:rPr>
          <w:rFonts w:ascii="Times New Roman" w:hAnsi="Times New Roman"/>
          <w:sz w:val="28"/>
          <w:szCs w:val="28"/>
        </w:rPr>
        <w:t>района» планируется</w:t>
      </w:r>
      <w:r w:rsidRPr="00946694">
        <w:rPr>
          <w:rFonts w:ascii="Times New Roman" w:hAnsi="Times New Roman"/>
          <w:sz w:val="28"/>
          <w:szCs w:val="28"/>
        </w:rPr>
        <w:t xml:space="preserve"> выполнение следующих мероприятий: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 Оформление права собственности на объекты недвижимости, осуществление полномочий по вовлечению объектов собственности в хозяйственный оборот.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следующие целевые индикаторы: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договоров аренды, купли-продажи, безвозмездного пользования, в том числе заключенных по результатам конкурсов или аукционов.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в штуках.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Приобретение, содержание и обслуживание муниципального имущества.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объектов, приобретенных в казну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Значение целевого индикатора определяется в единицах.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3) Осуществление учета объектов недвижимости, находящихся в собственности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следующие целевые индикаторы: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технических планов (паспортов) на объекты недвижимости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в единицах.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4) Проведение капитального, текущего </w:t>
      </w:r>
      <w:r w:rsidR="004B4748" w:rsidRPr="00946694">
        <w:rPr>
          <w:rFonts w:ascii="Times New Roman" w:hAnsi="Times New Roman"/>
          <w:sz w:val="28"/>
          <w:szCs w:val="28"/>
        </w:rPr>
        <w:t>ремонта жилых</w:t>
      </w:r>
      <w:r w:rsidRPr="00946694">
        <w:rPr>
          <w:rFonts w:ascii="Times New Roman" w:hAnsi="Times New Roman"/>
          <w:sz w:val="28"/>
          <w:szCs w:val="28"/>
        </w:rPr>
        <w:t xml:space="preserve"> и нежилых помещений для проживания социально незащищенных граждан.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следующие целевые индикаторы: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 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5) Руководство и управление в сфере установленных функций.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объектов недвижимости, учтенных в едином банке данных объектов муниципальной собственности.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в единицах.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6) Обеспечение выполнения функций муниципальными учреждениями.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7)  Проведение мероприятий по землеустройству и землепользованию.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кадастровых</w:t>
      </w:r>
      <w:r w:rsidR="00FB6BA7">
        <w:rPr>
          <w:rFonts w:ascii="Times New Roman" w:hAnsi="Times New Roman"/>
          <w:sz w:val="28"/>
          <w:szCs w:val="28"/>
        </w:rPr>
        <w:t xml:space="preserve"> паспортов на земельные участки;</w:t>
      </w:r>
    </w:p>
    <w:p w:rsidR="00FB6BA7" w:rsidRDefault="00FB6BA7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FB6BA7">
        <w:rPr>
          <w:rFonts w:ascii="Times New Roman" w:hAnsi="Times New Roman"/>
          <w:sz w:val="28"/>
          <w:szCs w:val="28"/>
        </w:rPr>
        <w:t>Поощрение органов местного самоуправления муниципальных районов Омской области за достижение значений показателей эффективности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FB6BA7" w:rsidRPr="00946694" w:rsidRDefault="00FB6BA7" w:rsidP="00FB6BA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B6BA7" w:rsidRDefault="00FB6BA7" w:rsidP="00FB6BA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4B4748" w:rsidRPr="00D53972" w:rsidRDefault="004B4748" w:rsidP="00FB6BA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lastRenderedPageBreak/>
        <w:t>9) Внесение изменений в правила землепользования и застройки муниципальных образований Называевского муниципального района Омской области с учетом внесения сведений в Единый государственный реестр недвижимости о границах территориальных зон.</w:t>
      </w:r>
    </w:p>
    <w:p w:rsidR="004B4748" w:rsidRPr="00D53972" w:rsidRDefault="004B4748" w:rsidP="004B474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4B4748" w:rsidRPr="00D53972" w:rsidRDefault="004B4748" w:rsidP="004B474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4B4748" w:rsidRPr="00D53972" w:rsidRDefault="004B4748" w:rsidP="004B474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10) Приобретение, содержание и обслуживание муниципального имущества (приобретение квартиры в с. Муравьевка ул. Колхозная, д. 58).</w:t>
      </w:r>
    </w:p>
    <w:p w:rsidR="004B4748" w:rsidRPr="00D53972" w:rsidRDefault="004B4748" w:rsidP="004B474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B6BA7" w:rsidRDefault="004B4748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A26A99" w:rsidRPr="0070129E" w:rsidRDefault="00A26A99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 xml:space="preserve">11) Приобретение, содержание и обслуживание муниципального имущества (приобретение квартиры в с. Искра). </w:t>
      </w:r>
    </w:p>
    <w:p w:rsidR="00A26A99" w:rsidRPr="0070129E" w:rsidRDefault="00A26A99" w:rsidP="00A26A99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Default="00A26A99" w:rsidP="00A26A99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5867C8" w:rsidRPr="005867C8" w:rsidRDefault="005867C8" w:rsidP="005867C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12) </w:t>
      </w:r>
      <w:r w:rsidRPr="005867C8">
        <w:rPr>
          <w:rFonts w:ascii="Times New Roman" w:hAnsi="Times New Roman"/>
          <w:sz w:val="28"/>
          <w:szCs w:val="28"/>
        </w:rPr>
        <w:t xml:space="preserve">Приобретение специальной техники для очистки тротуаров и пешеходных зон. </w:t>
      </w:r>
    </w:p>
    <w:p w:rsidR="005867C8" w:rsidRPr="005867C8" w:rsidRDefault="005867C8" w:rsidP="005867C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67C8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A26A99" w:rsidRDefault="005867C8" w:rsidP="005867C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67C8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5867C8" w:rsidRPr="00946694" w:rsidRDefault="005867C8" w:rsidP="005867C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составляет </w:t>
      </w:r>
      <w:r w:rsidR="00A5626F" w:rsidRPr="00A5626F">
        <w:rPr>
          <w:rFonts w:ascii="Times New Roman" w:hAnsi="Times New Roman"/>
          <w:sz w:val="28"/>
          <w:szCs w:val="28"/>
        </w:rPr>
        <w:t>114 960 812,16</w:t>
      </w:r>
      <w:r w:rsidR="00693789">
        <w:rPr>
          <w:rFonts w:ascii="Times New Roman" w:hAnsi="Times New Roman"/>
          <w:sz w:val="28"/>
          <w:szCs w:val="28"/>
        </w:rPr>
        <w:t xml:space="preserve"> </w:t>
      </w:r>
      <w:r w:rsidR="00B65753">
        <w:rPr>
          <w:rFonts w:ascii="Times New Roman" w:hAnsi="Times New Roman"/>
          <w:sz w:val="28"/>
          <w:szCs w:val="28"/>
        </w:rPr>
        <w:t>рублей</w:t>
      </w:r>
      <w:r w:rsidRPr="00946694">
        <w:rPr>
          <w:rFonts w:ascii="Times New Roman" w:hAnsi="Times New Roman"/>
          <w:sz w:val="28"/>
          <w:szCs w:val="28"/>
        </w:rPr>
        <w:t xml:space="preserve"> в ценах соответствующих лет, в том числе: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 в 2020 году – </w:t>
      </w:r>
      <w:r w:rsidR="00FB6BA7" w:rsidRPr="0000452F">
        <w:rPr>
          <w:rFonts w:ascii="Times New Roman" w:hAnsi="Times New Roman"/>
          <w:sz w:val="28"/>
          <w:szCs w:val="28"/>
        </w:rPr>
        <w:t>22 257 967,37</w:t>
      </w:r>
      <w:r w:rsidR="0000452F">
        <w:rPr>
          <w:rFonts w:ascii="Times New Roman" w:hAnsi="Times New Roman"/>
          <w:sz w:val="28"/>
          <w:szCs w:val="28"/>
        </w:rPr>
        <w:t xml:space="preserve"> </w:t>
      </w:r>
      <w:r w:rsidRPr="00946694">
        <w:rPr>
          <w:rFonts w:ascii="Times New Roman" w:hAnsi="Times New Roman"/>
          <w:sz w:val="28"/>
          <w:szCs w:val="28"/>
        </w:rPr>
        <w:t>рублей;</w:t>
      </w:r>
    </w:p>
    <w:p w:rsidR="00693789" w:rsidRPr="00693789" w:rsidRDefault="00404D50" w:rsidP="0069378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2021 году – 13 502 220,91</w:t>
      </w:r>
      <w:r w:rsidR="00693789" w:rsidRPr="00693789">
        <w:rPr>
          <w:rFonts w:ascii="Times New Roman" w:hAnsi="Times New Roman"/>
          <w:sz w:val="28"/>
          <w:szCs w:val="28"/>
        </w:rPr>
        <w:t xml:space="preserve"> рубля;</w:t>
      </w:r>
    </w:p>
    <w:p w:rsidR="006F5EAB" w:rsidRPr="006F5EAB" w:rsidRDefault="006F5EAB" w:rsidP="006F5EA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F5EAB">
        <w:rPr>
          <w:rFonts w:ascii="Times New Roman" w:hAnsi="Times New Roman"/>
          <w:sz w:val="28"/>
          <w:szCs w:val="28"/>
        </w:rPr>
        <w:t xml:space="preserve">- в 2022 году – </w:t>
      </w:r>
      <w:r w:rsidR="00404D50" w:rsidRPr="00404D50">
        <w:rPr>
          <w:rFonts w:ascii="Times New Roman" w:hAnsi="Times New Roman"/>
          <w:sz w:val="28"/>
          <w:szCs w:val="28"/>
        </w:rPr>
        <w:t>12 003 024,29</w:t>
      </w:r>
      <w:r w:rsidRPr="006F5EAB">
        <w:rPr>
          <w:rFonts w:ascii="Times New Roman" w:hAnsi="Times New Roman"/>
          <w:sz w:val="28"/>
          <w:szCs w:val="28"/>
        </w:rPr>
        <w:t xml:space="preserve"> рубля;</w:t>
      </w:r>
    </w:p>
    <w:p w:rsidR="00A5626F" w:rsidRPr="00A5626F" w:rsidRDefault="00A5626F" w:rsidP="00A562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626F">
        <w:rPr>
          <w:rFonts w:ascii="Times New Roman" w:hAnsi="Times New Roman"/>
          <w:sz w:val="28"/>
          <w:szCs w:val="28"/>
        </w:rPr>
        <w:t>- в 2023 году – 17 348 928,88рубля;</w:t>
      </w:r>
    </w:p>
    <w:p w:rsidR="00A5626F" w:rsidRPr="00A5626F" w:rsidRDefault="00A5626F" w:rsidP="00A562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626F">
        <w:rPr>
          <w:rFonts w:ascii="Times New Roman" w:hAnsi="Times New Roman"/>
          <w:sz w:val="28"/>
          <w:szCs w:val="28"/>
        </w:rPr>
        <w:t>- в 2024 году – 16 320 348,66рубля</w:t>
      </w:r>
    </w:p>
    <w:p w:rsidR="00A5626F" w:rsidRPr="00A5626F" w:rsidRDefault="00A5626F" w:rsidP="00A562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626F">
        <w:rPr>
          <w:rFonts w:ascii="Times New Roman" w:hAnsi="Times New Roman"/>
          <w:sz w:val="28"/>
          <w:szCs w:val="28"/>
        </w:rPr>
        <w:t>- в 2025 году – 16 873 231,36рубля;</w:t>
      </w:r>
    </w:p>
    <w:p w:rsidR="00A5626F" w:rsidRDefault="00A5626F" w:rsidP="00A562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626F">
        <w:rPr>
          <w:rFonts w:ascii="Times New Roman" w:hAnsi="Times New Roman"/>
          <w:sz w:val="28"/>
          <w:szCs w:val="28"/>
        </w:rPr>
        <w:t>- в 2026 году –16 655 090,69 рубля.</w:t>
      </w:r>
    </w:p>
    <w:p w:rsidR="00724AAC" w:rsidRPr="00946694" w:rsidRDefault="00724AAC" w:rsidP="00A562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 Оформление технической и кадастровой документации на объекты недвижимости находящиеся в собственности Называевского муниципального района: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- в 2020 году –10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2021 году –10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2022 году –10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2023 году –10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2024 году –10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2025 году –10 шт.;</w:t>
      </w:r>
    </w:p>
    <w:p w:rsidR="00724AAC" w:rsidRPr="00946694" w:rsidRDefault="00724AAC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 в 2026 году – 10 шт.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  Проведение кадастровых работ, связанных с разграничением государственной собственности на землю, предоставлением земельных участков в собственность и аренду: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2020 году –7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2021 году –7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2022 году –7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2023 году –7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2024 году –7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2025 году –7 шт.;</w:t>
      </w:r>
    </w:p>
    <w:p w:rsidR="00724AAC" w:rsidRPr="00946694" w:rsidRDefault="00724AAC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 в 2026 году – 7 шт.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3) Осуществление оценки объектов собственности Называевского муниципального района, вовлекаемых в сделки, а также иных объектов, распоряжение которыми отнесено к полномочиям Называевского муниципального района: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2020 году – 100 %;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2021 году – 100 %;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2022 году – 100 %;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2023 году – 100 %;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2024 году – 100 %;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2025 году – 100 %;</w:t>
      </w:r>
    </w:p>
    <w:p w:rsidR="00724AAC" w:rsidRPr="00946694" w:rsidRDefault="00724AAC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 в 2026 году – 100 %.</w:t>
      </w:r>
    </w:p>
    <w:p w:rsidR="00724AAC" w:rsidRPr="00946694" w:rsidRDefault="00724AAC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00BF2" w:rsidRPr="00946694" w:rsidRDefault="00F00BF2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9. Система управления реализацией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Отдела муниципального имущества и закупок Управления строительства и ЖКК Называевского муниципального района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несёт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67C8" w:rsidRPr="00946694" w:rsidRDefault="005867C8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lastRenderedPageBreak/>
        <w:t>Приложение № 5 к муниципальной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программе «Развитие экономического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 xml:space="preserve"> потенциала Называевского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муниципального района»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"Развитие инфраструктуры Называевского муниципального района"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5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792"/>
        <w:gridCol w:w="5784"/>
      </w:tblGrid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" Развитие инфраструктуры Называевского муниципального района"</w:t>
            </w:r>
          </w:p>
          <w:p w:rsidR="00724AAC" w:rsidRPr="00946694" w:rsidRDefault="00724AAC" w:rsidP="00724AAC">
            <w:pPr>
              <w:pStyle w:val="ConsPlusCell"/>
              <w:rPr>
                <w:lang w:eastAsia="ar-SA"/>
              </w:rPr>
            </w:pP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соисполнителем муниципальной 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Управление строительства и ЖКК Называевского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Управление строительства и ЖКК Называевского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Управление строительства и ЖКК Называевского муниципального района, комитет финансов и контроля Называевского муниципального района, муниципальные бюджетные учреждения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2020 – 2026 годы</w:t>
            </w:r>
          </w:p>
        </w:tc>
      </w:tr>
      <w:tr w:rsidR="00724AAC" w:rsidRPr="00946694" w:rsidTr="00724AAC">
        <w:trPr>
          <w:trHeight w:val="4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Улучшение качества жизни населения за счет повышения эффективности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функционирования жилищно-коммунального комплекса района и транспортной инфраструктуры</w:t>
            </w:r>
          </w:p>
        </w:tc>
      </w:tr>
      <w:tr w:rsidR="00724AAC" w:rsidRPr="00946694" w:rsidTr="00724AAC">
        <w:trPr>
          <w:trHeight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Обеспечение содержания, модернизации и развития автомобильных дорог общего пользования местного значения относящихся к собственности Называевского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 Повышение энергетической эффективности  и сокращение энергетических издержек в бюджетном секторе Называевского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Обеспечение потребности населения в услугах по перевозке пассажиров транспортом общего пользования в границах муниципального района, обеспечение доступности пассажирских перевозок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4. Газификация населенных пунктов муниципального района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5. Создание и содержание мест (площадок) накопления твердых коммунальных отходов.</w:t>
            </w:r>
          </w:p>
          <w:p w:rsidR="00724AAC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6. Организация учета граждан, нуждающих</w:t>
            </w:r>
            <w:r w:rsidR="000B0139">
              <w:rPr>
                <w:rFonts w:ascii="Times New Roman" w:hAnsi="Times New Roman"/>
                <w:sz w:val="28"/>
                <w:szCs w:val="28"/>
              </w:rPr>
              <w:t>ся в улучшении жилищных условий.</w:t>
            </w:r>
          </w:p>
          <w:p w:rsidR="000B0139" w:rsidRPr="00946694" w:rsidRDefault="000B0139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74B11">
              <w:rPr>
                <w:rFonts w:ascii="Times New Roman" w:hAnsi="Times New Roman"/>
                <w:sz w:val="28"/>
                <w:szCs w:val="28"/>
              </w:rPr>
              <w:t>7. Реализация мер по охране окружающей среды.</w:t>
            </w:r>
          </w:p>
        </w:tc>
      </w:tr>
      <w:tr w:rsidR="00724AAC" w:rsidRPr="00946694" w:rsidTr="00724AAC">
        <w:trPr>
          <w:trHeight w:val="6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pacing w:after="0" w:line="240" w:lineRule="auto"/>
              <w:ind w:left="39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 Содержание автомобильных дорог общего пользования местного значения относящихся к собственности Называевского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 Осуществление дорожной деятельности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Реализация мер по обеспечению энергетической эффективности объектов бюджетной сферы.</w:t>
            </w:r>
          </w:p>
          <w:p w:rsidR="000966A1" w:rsidRPr="00946694" w:rsidRDefault="000966A1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4. Приобретение технологического оборудования, трубной продукции теплотехнического и водохозяйственного назначения.</w:t>
            </w:r>
          </w:p>
          <w:p w:rsidR="00724AAC" w:rsidRPr="00946694" w:rsidRDefault="000966A1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5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. Организация транспортного обслуживания населения.</w:t>
            </w:r>
          </w:p>
          <w:p w:rsidR="00724AAC" w:rsidRPr="00946694" w:rsidRDefault="000966A1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6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. Строительство распределительных газовых сетей.</w:t>
            </w:r>
          </w:p>
          <w:p w:rsidR="000966A1" w:rsidRPr="00946694" w:rsidRDefault="000966A1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lang w:eastAsia="ar-SA"/>
              </w:rPr>
              <w:t>7. Организация утилизации и переработки бытовых и промышленных отходов.</w:t>
            </w:r>
          </w:p>
          <w:p w:rsidR="000966A1" w:rsidRDefault="000966A1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lang w:eastAsia="ar-SA"/>
              </w:rPr>
              <w:t>8. Мероприятия по жилищному фонду.</w:t>
            </w:r>
          </w:p>
          <w:p w:rsidR="000B0139" w:rsidRPr="00946694" w:rsidRDefault="000B0139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74B11">
              <w:rPr>
                <w:rFonts w:ascii="Times New Roman" w:hAnsi="Times New Roman"/>
                <w:sz w:val="28"/>
                <w:szCs w:val="28"/>
                <w:lang w:eastAsia="ar-SA"/>
              </w:rPr>
              <w:t>9. Охрана окружающей среды</w:t>
            </w:r>
            <w:r w:rsidR="00674B11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</w:tc>
      </w:tr>
      <w:tr w:rsidR="00724AAC" w:rsidRPr="00946694" w:rsidTr="00724AAC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C61" w:rsidRPr="00946694" w:rsidRDefault="00724AAC" w:rsidP="00724AA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</w:t>
            </w:r>
          </w:p>
          <w:p w:rsidR="00724AAC" w:rsidRPr="00946694" w:rsidRDefault="00122781" w:rsidP="00661C61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22781">
              <w:rPr>
                <w:rFonts w:ascii="Times New Roman" w:hAnsi="Times New Roman"/>
                <w:sz w:val="28"/>
                <w:szCs w:val="28"/>
              </w:rPr>
              <w:t>208 009 070,92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рубля в ценах соответствующих лет, в том числе:</w:t>
            </w:r>
          </w:p>
          <w:p w:rsidR="00724AAC" w:rsidRPr="00946694" w:rsidRDefault="00724AAC" w:rsidP="00724A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в 2020 году – </w:t>
            </w:r>
            <w:r w:rsidR="001063A5" w:rsidRPr="001063A5">
              <w:rPr>
                <w:rFonts w:ascii="Times New Roman" w:hAnsi="Times New Roman"/>
                <w:sz w:val="28"/>
                <w:szCs w:val="28"/>
              </w:rPr>
              <w:t>31 587 625,</w:t>
            </w:r>
            <w:r w:rsidR="00B65753" w:rsidRPr="001063A5">
              <w:rPr>
                <w:rFonts w:ascii="Times New Roman" w:hAnsi="Times New Roman"/>
                <w:sz w:val="28"/>
                <w:szCs w:val="28"/>
              </w:rPr>
              <w:t>73</w:t>
            </w:r>
            <w:r w:rsidR="00B65753" w:rsidRPr="00E41056">
              <w:t xml:space="preserve"> </w:t>
            </w:r>
            <w:r w:rsidR="00B65753" w:rsidRPr="00F91E7D">
              <w:rPr>
                <w:rFonts w:ascii="Times New Roman" w:hAnsi="Times New Roman"/>
                <w:sz w:val="28"/>
              </w:rPr>
              <w:t>рубля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24AAC" w:rsidRPr="00946694" w:rsidRDefault="00724AAC" w:rsidP="00724A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в 2021 году – </w:t>
            </w:r>
            <w:r w:rsidR="00693789" w:rsidRPr="00693789">
              <w:rPr>
                <w:rFonts w:ascii="Times New Roman" w:hAnsi="Times New Roman"/>
                <w:sz w:val="28"/>
                <w:szCs w:val="28"/>
              </w:rPr>
              <w:t>26 146 760,39</w:t>
            </w:r>
            <w:r w:rsidR="00F066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6F5EAB" w:rsidRPr="006F5EAB" w:rsidRDefault="006F5EAB" w:rsidP="006F5E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5EAB">
              <w:rPr>
                <w:rFonts w:ascii="Times New Roman" w:hAnsi="Times New Roman"/>
                <w:sz w:val="28"/>
                <w:szCs w:val="28"/>
              </w:rPr>
              <w:t xml:space="preserve">в 2022 году –  </w:t>
            </w:r>
            <w:r w:rsidR="00684731" w:rsidRPr="00684731">
              <w:rPr>
                <w:rFonts w:ascii="Times New Roman" w:hAnsi="Times New Roman"/>
                <w:sz w:val="28"/>
                <w:szCs w:val="28"/>
              </w:rPr>
              <w:t>48 887 368,66</w:t>
            </w:r>
            <w:r w:rsidR="00182A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5EAB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122781" w:rsidRPr="00122781" w:rsidRDefault="00122781" w:rsidP="001227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2781">
              <w:rPr>
                <w:rFonts w:ascii="Times New Roman" w:hAnsi="Times New Roman"/>
                <w:sz w:val="28"/>
                <w:szCs w:val="28"/>
              </w:rPr>
              <w:t>в 2023 году –  47 146 807,55рубля;</w:t>
            </w:r>
          </w:p>
          <w:p w:rsidR="00122781" w:rsidRPr="00122781" w:rsidRDefault="00122781" w:rsidP="001227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2781">
              <w:rPr>
                <w:rFonts w:ascii="Times New Roman" w:hAnsi="Times New Roman"/>
                <w:sz w:val="28"/>
                <w:szCs w:val="28"/>
              </w:rPr>
              <w:t>в 2024 году – 21 842 879,53рубля;</w:t>
            </w:r>
          </w:p>
          <w:p w:rsidR="00122781" w:rsidRPr="00122781" w:rsidRDefault="00122781" w:rsidP="001227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2781">
              <w:rPr>
                <w:rFonts w:ascii="Times New Roman" w:hAnsi="Times New Roman"/>
                <w:sz w:val="28"/>
                <w:szCs w:val="28"/>
              </w:rPr>
              <w:t>в 2025 году – 15 435 349,53рубля;</w:t>
            </w:r>
          </w:p>
          <w:p w:rsidR="00122781" w:rsidRDefault="00122781" w:rsidP="00122781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22781">
              <w:rPr>
                <w:rFonts w:ascii="Times New Roman" w:hAnsi="Times New Roman"/>
                <w:sz w:val="28"/>
                <w:szCs w:val="28"/>
              </w:rPr>
              <w:t>в 2026 году –16 962 279,53рубля.</w:t>
            </w:r>
          </w:p>
          <w:p w:rsidR="00724AAC" w:rsidRPr="00946694" w:rsidRDefault="00724AAC" w:rsidP="0012278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 повышение уровня благоустроенности территорий домовладений, учреждений и населенных пунктов Называевского муниципального района;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 обеспечение населенных пунктов круглогодичной связью по автомобильным дорогам общего пользования местного значения относящихся к собственности Называевского муниципального района;</w:t>
            </w:r>
          </w:p>
          <w:p w:rsidR="00724AAC" w:rsidRPr="00946694" w:rsidRDefault="00724AAC" w:rsidP="00724AAC">
            <w:pPr>
              <w:widowControl w:val="0"/>
              <w:autoSpaceDE w:val="0"/>
              <w:spacing w:after="0" w:line="240" w:lineRule="auto"/>
              <w:ind w:right="40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 реализация в полной мере положений 261-ФЗ «Об энергосбережении и обеспечении энергетической эффективности» в бюджетной сфере Называевского муниципального района;</w:t>
            </w:r>
          </w:p>
          <w:p w:rsidR="00724AAC" w:rsidRPr="00946694" w:rsidRDefault="00724AAC" w:rsidP="00724AAC">
            <w:pPr>
              <w:widowControl w:val="0"/>
              <w:autoSpaceDE w:val="0"/>
              <w:spacing w:after="0" w:line="240" w:lineRule="auto"/>
              <w:ind w:right="40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 создание мест(площадок) накопления твердых коммунальных отходов в полном объеме, а также их содержание;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ind w:right="4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 организация в сельских поселениях учета граждан, нуждающихся в улучшении жилищных условий.</w:t>
            </w:r>
          </w:p>
        </w:tc>
      </w:tr>
    </w:tbl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Подпрограмма является базовым системным документом, определяющим цели и задачи развития жилищно-коммунального </w:t>
      </w:r>
      <w:r w:rsidR="00907C73" w:rsidRPr="00946694">
        <w:rPr>
          <w:rFonts w:ascii="Times New Roman" w:hAnsi="Times New Roman"/>
          <w:sz w:val="28"/>
          <w:szCs w:val="28"/>
        </w:rPr>
        <w:t>комплекса и</w:t>
      </w:r>
      <w:r w:rsidRPr="00946694">
        <w:rPr>
          <w:rFonts w:ascii="Times New Roman" w:hAnsi="Times New Roman"/>
          <w:sz w:val="28"/>
          <w:szCs w:val="28"/>
        </w:rPr>
        <w:t xml:space="preserve"> транспортной </w:t>
      </w:r>
      <w:r w:rsidRPr="00946694">
        <w:rPr>
          <w:rFonts w:ascii="Times New Roman" w:hAnsi="Times New Roman"/>
          <w:sz w:val="28"/>
          <w:szCs w:val="28"/>
        </w:rPr>
        <w:lastRenderedPageBreak/>
        <w:t>инфраструктуры Называевского муниципального района на период с 2020 по 2026 год, пути и средства достижения поставленных задач, выявленных на основе анализа текущего состояния сферы жилищно-коммунального хозяйства района и транспортной инфраструктуры.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Развитие транспортной системы Называевского муниципального района становится в настоящее время необходимым условием реализации инновационной модели экономического роста и улучшения качества жизни населения.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Рост количества транспортных средств требует совершенствования дорожных условий, развития сети автомобильных дорог, повышения их качественных характеристик и обеспечения круглогодичного, комфортного и безопасного дорожного движения. При этом развитие и модернизация автомобильных дорог должны обеспечивать экономическое развитие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Протяженность автомобильных дорог общего пользования местного значения относящихся к собственности муниципального района составляет 146,1 км.из них с твердым покрытием 0 км. Отсутствие твердого покрытия требует дополнительных мер по поддержанию дорог в проезжем состоянии во время и после распутицы.</w:t>
      </w:r>
    </w:p>
    <w:p w:rsidR="00724AAC" w:rsidRPr="00946694" w:rsidRDefault="00724AAC" w:rsidP="00724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 xml:space="preserve">Повышение энергетической эффективности является одним из основных приоритетов внутренней политики России. Соответственно, на органы местного самоуправления возлагаются функции по координации и мониторингу работ по энергоэффективности на всей территории района и повышение эффективности использования энергетических ресурсов в бюджетном секторе. </w:t>
      </w:r>
    </w:p>
    <w:p w:rsidR="00724AAC" w:rsidRPr="00946694" w:rsidRDefault="00724AAC" w:rsidP="00724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На территории Называевского муниципального района построено 100,85 км газовых сетей, подключено 1981 абонентов.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реализации Программы развития газоснабжения и газификации Омской области на период с 2016 по 2020 годы, утверждённой Председателем Правления  ПАО «Газпром» и Губернатором Омской области, Р</w:t>
      </w:r>
      <w:r w:rsidRPr="00946694">
        <w:rPr>
          <w:rFonts w:ascii="Times New Roman" w:hAnsi="Times New Roman"/>
          <w:bCs/>
          <w:sz w:val="28"/>
          <w:szCs w:val="28"/>
        </w:rPr>
        <w:t>егиональной программы газификации Омской области на 2016 - 2020 годы, утвержденной Указом Губернатора Омской области от 14.11.2016 № 196</w:t>
      </w:r>
      <w:r w:rsidRPr="00946694">
        <w:rPr>
          <w:rFonts w:ascii="Times New Roman" w:hAnsi="Times New Roman"/>
          <w:sz w:val="28"/>
          <w:szCs w:val="28"/>
        </w:rPr>
        <w:t xml:space="preserve"> на территории Называевского муниципального района планируется строительство внутрипоселкового газопровода с.Лорис-Меликово, с.Нововоскресенка, строительство межпоселкового и внутрипоселкового газопроводов до населенных пунктов и внутри населенных пунктов: д.Спасск, с.Черемновка, д.Кочковатка, с.Богодуховка, д.Фомиха, разъезд Кочковатский. 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рамках разрабатываемых программ газификации Омской области на 2021-2025 годы планируется газификация населенных пунктов, д.Милютино, с.Путь Социализма, с.Муравьевка, с.Утичье, д.Нахимовка, с.Мангут, с.Искра, д.Дурбет, с.Князево. Дальнейшая газификация в периорд с 2021-2025 годы будет осуществляться, согласно генеральной схемы газоснабжения и газификация потребителей Называевского муниципального района. </w:t>
      </w:r>
    </w:p>
    <w:p w:rsidR="000966A1" w:rsidRPr="00946694" w:rsidRDefault="000966A1" w:rsidP="00724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 xml:space="preserve">Целью подпрограммы является улучшение качества жизни населения за счет повышения эффективности функционирования жилищно-коммунального комплекса района и улучшения состояния транспортной инфраструктуры. 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Цель подпрограммы достигается посредством поставленных подпрограммой задач: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1. Содержание автомобильных дорог общего пользования местного значения относящихся к собственности Называевского муниципального района.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2. Реализация мер по обеспечению энергетической эффективности объектов бюджетной сферы.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3. Организация транспортного обслуживания населения.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4. Строительство распределительных газовых сетей.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5. Создание и содержание мест (площадок) накопления твердых коммунальных отходов.</w:t>
      </w:r>
    </w:p>
    <w:p w:rsidR="00724AAC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6. Организация учета граждан, нуждающихся в улучшении жилищных условий.</w:t>
      </w:r>
    </w:p>
    <w:p w:rsidR="000B0139" w:rsidRPr="00946694" w:rsidRDefault="000B0139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>Задача 7. Реализация мер по охране окружающей среды.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Общий срок реализации настоящей подпрограммы составляет 7 лет, рассчитан на период 2020 – 2026 годов (в один этап).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решения задач подпрограммы в ее составе реализуются основные мероприятия. Каждой задаче подпрограммы соответствует отдельное основное мероприятие.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1. Задаче 1 подпрограммы соответствуют основные мероприятия «Содержание автомобильных дорог общего пользования местного значения относящихся к собственности муниципального района» и «Осуществление дорожной деятельности».</w:t>
      </w:r>
    </w:p>
    <w:p w:rsidR="00724AAC" w:rsidRPr="00946694" w:rsidRDefault="00724AAC" w:rsidP="00DD2B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2. Задаче 2 подпрограммы соответству</w:t>
      </w:r>
      <w:r w:rsidR="00DD2B99" w:rsidRPr="00946694">
        <w:rPr>
          <w:rFonts w:ascii="Times New Roman" w:hAnsi="Times New Roman"/>
          <w:sz w:val="28"/>
          <w:szCs w:val="28"/>
        </w:rPr>
        <w:t>ю</w:t>
      </w:r>
      <w:r w:rsidRPr="00946694">
        <w:rPr>
          <w:rFonts w:ascii="Times New Roman" w:hAnsi="Times New Roman"/>
          <w:sz w:val="28"/>
          <w:szCs w:val="28"/>
        </w:rPr>
        <w:t>т основн</w:t>
      </w:r>
      <w:r w:rsidR="00DD2B99" w:rsidRPr="00946694">
        <w:rPr>
          <w:rFonts w:ascii="Times New Roman" w:hAnsi="Times New Roman"/>
          <w:sz w:val="28"/>
          <w:szCs w:val="28"/>
        </w:rPr>
        <w:t xml:space="preserve">ые мероприятия: </w:t>
      </w:r>
      <w:r w:rsidRPr="00946694">
        <w:rPr>
          <w:rFonts w:ascii="Times New Roman" w:hAnsi="Times New Roman"/>
          <w:sz w:val="28"/>
          <w:szCs w:val="28"/>
        </w:rPr>
        <w:t>«Реализация мер по обеспечению энергетической эффектив</w:t>
      </w:r>
      <w:r w:rsidR="00DD2B99" w:rsidRPr="00946694">
        <w:rPr>
          <w:rFonts w:ascii="Times New Roman" w:hAnsi="Times New Roman"/>
          <w:sz w:val="28"/>
          <w:szCs w:val="28"/>
        </w:rPr>
        <w:t>ности объектов бюджетной сферы» и «Приобретение технологического оборудования, трубной продукции теплотехнического и водохозяйственного назначения».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3. Задаче 3 подпрограммы соответствует основное мероприятие «Организация транспортного обслуживания населения».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4. Задаче 4 подпрограммы соответствует основное мероприятие «Строительство распределительных газовых сетей».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5. Задаче 5 подпрограммы соответствует основное мероприятие «Организация утилизации и переработки бытовых и промышленных отходов».</w:t>
      </w:r>
    </w:p>
    <w:p w:rsidR="00724AAC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6. Задаче 6 подпрограммы соответствует основное мероприятие «Мероприятия по жилищному фонду».</w:t>
      </w:r>
    </w:p>
    <w:p w:rsidR="000B0139" w:rsidRPr="00946694" w:rsidRDefault="000B0139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>7. Задаче 7 подпрограммы соответствует основное мероприятие «Охрана окружающей среды».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"Содержание автомобильных дорог общего пользования местного значения относящихся к собственности Называевского муниципального района" планируется выполнение мероприятия: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 Содержание и ремонт автомобильных дорог и сооружений, проведение отдельных мероприятий, связанных с дорожным хозяйством;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Доля населенных пунктов, обеспеченных круглогодичной связью по автомобильным дорогам общего пользования.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рассчитывается по формуле: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Х=</w:t>
      </w:r>
      <w:r w:rsidRPr="00946694">
        <w:rPr>
          <w:rFonts w:ascii="Times New Roman" w:hAnsi="Times New Roman"/>
          <w:sz w:val="28"/>
          <w:szCs w:val="28"/>
          <w:lang w:val="en-US"/>
        </w:rPr>
        <w:t>Y</w:t>
      </w:r>
      <w:r w:rsidRPr="00946694">
        <w:rPr>
          <w:rFonts w:ascii="Times New Roman" w:hAnsi="Times New Roman"/>
          <w:sz w:val="28"/>
          <w:szCs w:val="28"/>
        </w:rPr>
        <w:t>/</w:t>
      </w:r>
      <w:r w:rsidRPr="00946694">
        <w:rPr>
          <w:rFonts w:ascii="Times New Roman" w:hAnsi="Times New Roman"/>
          <w:sz w:val="28"/>
          <w:szCs w:val="28"/>
          <w:lang w:val="en-US"/>
        </w:rPr>
        <w:t>Z</w:t>
      </w:r>
      <w:r w:rsidRPr="00946694">
        <w:rPr>
          <w:rFonts w:ascii="Times New Roman" w:hAnsi="Times New Roman"/>
          <w:sz w:val="28"/>
          <w:szCs w:val="28"/>
        </w:rPr>
        <w:t>*100%, где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  <w:lang w:val="en-US"/>
        </w:rPr>
        <w:t>Y</w:t>
      </w:r>
      <w:r w:rsidRPr="00946694">
        <w:rPr>
          <w:rFonts w:ascii="Times New Roman" w:hAnsi="Times New Roman"/>
          <w:sz w:val="28"/>
          <w:szCs w:val="28"/>
        </w:rPr>
        <w:t xml:space="preserve"> – количество населенных пунктов обеспеченных круглогодичной связью по автомобильным дорогам общего пользования;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  <w:lang w:val="en-US"/>
        </w:rPr>
        <w:t>Z</w:t>
      </w:r>
      <w:r w:rsidRPr="00946694">
        <w:rPr>
          <w:rFonts w:ascii="Times New Roman" w:hAnsi="Times New Roman"/>
          <w:sz w:val="28"/>
          <w:szCs w:val="28"/>
        </w:rPr>
        <w:t xml:space="preserve"> – общее количество населенных пунктов на территории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                  полученные по результатам мониторинга, проводимого Управления строительства и ЖКК Называевского муниципального района, на основании данных полученных от Администраций поселений.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«Осуществление дорожной деятельности» планируется выполнение мероприятия:</w:t>
      </w:r>
    </w:p>
    <w:p w:rsidR="00724AAC" w:rsidRPr="00946694" w:rsidRDefault="00724AAC" w:rsidP="00724AAC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Межбюджетные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содержание автомобильных дорог местного значения, относящихся к собственности муниципального района, вне границ населенных пунктов границах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EB385D" w:rsidRPr="00946694" w:rsidRDefault="00EB385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Межбюджетные трансферты бюджетам поселений на содержание автомобильных дорог в границах населенных пунктов поселения.</w:t>
      </w:r>
    </w:p>
    <w:p w:rsidR="00EB385D" w:rsidRPr="00946694" w:rsidRDefault="00EB385D" w:rsidP="00EB385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EB385D" w:rsidRPr="00946694" w:rsidRDefault="00EB385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рамках основного мероприятия «Реализация мер по обеспечению энергетической эффективности объектов бюджетной сферы» планируется </w:t>
      </w:r>
      <w:r w:rsidR="00907C73" w:rsidRPr="00946694">
        <w:rPr>
          <w:rFonts w:ascii="Times New Roman" w:hAnsi="Times New Roman"/>
          <w:sz w:val="28"/>
          <w:szCs w:val="28"/>
        </w:rPr>
        <w:t>выполнение мероприятий</w:t>
      </w:r>
      <w:r w:rsidRPr="00946694">
        <w:rPr>
          <w:rFonts w:ascii="Times New Roman" w:hAnsi="Times New Roman"/>
          <w:sz w:val="28"/>
          <w:szCs w:val="28"/>
        </w:rPr>
        <w:t>:</w:t>
      </w:r>
    </w:p>
    <w:p w:rsidR="00724AAC" w:rsidRPr="00946694" w:rsidRDefault="00724AAC" w:rsidP="00724AAC">
      <w:pPr>
        <w:pStyle w:val="21"/>
        <w:widowControl w:val="0"/>
        <w:numPr>
          <w:ilvl w:val="0"/>
          <w:numId w:val="25"/>
        </w:numPr>
        <w:autoSpaceDE w:val="0"/>
        <w:ind w:left="0" w:firstLine="709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Энергосбережение и повышение энергетической эффективности.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приборов учета тепловой энергии, установленных на объектах теплоснабжения. 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При расчете значения целевого индикатора используются данные                                     полученные по результатам мониторинга, проводимого Управлением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организацию в границах поселения тепло-, газо-, и водоснабжения населения, водоотведения, снабжения населения топливом.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сельских поселений, оплативших налог на имущество по объектам коммунальной инфраструктуры.</w:t>
      </w:r>
    </w:p>
    <w:p w:rsidR="00DD2B99" w:rsidRPr="00946694" w:rsidRDefault="00DD2B99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«Приобретение технологического оборудования, трубной продукции теплотехнического и водохозяйственного назначения» планируется выполнение мероприятий:</w:t>
      </w:r>
    </w:p>
    <w:p w:rsidR="00DD2B99" w:rsidRPr="00946694" w:rsidRDefault="00DD2B99" w:rsidP="00DD2B99">
      <w:pPr>
        <w:pStyle w:val="a4"/>
        <w:numPr>
          <w:ilvl w:val="0"/>
          <w:numId w:val="35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Приобретение котла мощностью 0,63 МВт в котельную № 20, расположенную по адресу:</w:t>
      </w:r>
      <w:r w:rsidR="007933E2" w:rsidRPr="00946694">
        <w:rPr>
          <w:rFonts w:ascii="Times New Roman" w:hAnsi="Times New Roman"/>
          <w:sz w:val="28"/>
          <w:szCs w:val="28"/>
        </w:rPr>
        <w:t xml:space="preserve"> </w:t>
      </w:r>
      <w:r w:rsidRPr="00946694">
        <w:rPr>
          <w:rFonts w:ascii="Times New Roman" w:hAnsi="Times New Roman"/>
          <w:sz w:val="28"/>
          <w:szCs w:val="28"/>
        </w:rPr>
        <w:t>Омская область, Называевский р-н., с. Большепесчанка ул. Советская, д. 37 Б.</w:t>
      </w:r>
    </w:p>
    <w:p w:rsidR="00DD2B99" w:rsidRPr="00946694" w:rsidRDefault="00DD2B99" w:rsidP="00DD2B9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DD2B99" w:rsidRPr="00946694" w:rsidRDefault="00DD2B99" w:rsidP="00DD2B9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приобре</w:t>
      </w:r>
      <w:r w:rsidR="00DD0E1A" w:rsidRPr="00946694">
        <w:rPr>
          <w:rFonts w:ascii="Times New Roman" w:hAnsi="Times New Roman"/>
          <w:sz w:val="28"/>
          <w:szCs w:val="28"/>
        </w:rPr>
        <w:t>тенных котлов;</w:t>
      </w:r>
    </w:p>
    <w:p w:rsidR="00DD2B99" w:rsidRPr="00946694" w:rsidRDefault="00DD2B99" w:rsidP="00DD2B9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Приобретение котла мощностью 0,46 МВт в котельную № 21, расположенную по адресу: Омская область Называевский р-н д. Фомиха ул. Центральная, 19.</w:t>
      </w:r>
    </w:p>
    <w:p w:rsidR="00DD0E1A" w:rsidRPr="00946694" w:rsidRDefault="00DD0E1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DD0E1A" w:rsidRPr="00946694" w:rsidRDefault="00DD0E1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приобретенных котлов;</w:t>
      </w:r>
    </w:p>
    <w:p w:rsidR="00DD0E1A" w:rsidRPr="00946694" w:rsidRDefault="00DD0E1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3) Замена дымовой трубы котельной № 23, расположенной по адресу: Омская область Называевский р-н с. Искра ул. Горького, д. 14.</w:t>
      </w:r>
    </w:p>
    <w:p w:rsidR="00DD0E1A" w:rsidRPr="00946694" w:rsidRDefault="00DD0E1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DD0E1A" w:rsidRPr="00946694" w:rsidRDefault="00DD0E1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</w:t>
      </w:r>
      <w:r w:rsidR="007933E2" w:rsidRPr="00946694">
        <w:rPr>
          <w:rFonts w:ascii="Times New Roman" w:hAnsi="Times New Roman"/>
          <w:sz w:val="28"/>
          <w:szCs w:val="28"/>
        </w:rPr>
        <w:t>Количество приобретенных котлов;</w:t>
      </w:r>
    </w:p>
    <w:p w:rsidR="007933E2" w:rsidRPr="00946694" w:rsidRDefault="007933E2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4) Приобретение специальной техники для подвоза питьевой воды.</w:t>
      </w:r>
    </w:p>
    <w:p w:rsidR="007933E2" w:rsidRPr="00946694" w:rsidRDefault="007933E2" w:rsidP="007933E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933E2" w:rsidRDefault="007933E2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приобретенных автомо</w:t>
      </w:r>
      <w:r w:rsidR="00907C73">
        <w:rPr>
          <w:rFonts w:ascii="Times New Roman" w:hAnsi="Times New Roman"/>
          <w:sz w:val="28"/>
          <w:szCs w:val="28"/>
        </w:rPr>
        <w:t>билей для подвоза питьевой воды;</w:t>
      </w:r>
    </w:p>
    <w:p w:rsidR="00907C73" w:rsidRPr="00B65753" w:rsidRDefault="00907C73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753">
        <w:rPr>
          <w:rFonts w:ascii="Times New Roman" w:hAnsi="Times New Roman"/>
          <w:sz w:val="28"/>
          <w:szCs w:val="28"/>
        </w:rPr>
        <w:t>5) Приобретение котла мощностью 1 МВт в котельную № 19, расположенную по адресу: Омская область Называевский р-н с. Муравьевка ул. Колхозная, 49.</w:t>
      </w:r>
    </w:p>
    <w:p w:rsidR="00907C73" w:rsidRPr="00B65753" w:rsidRDefault="00907C73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753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907C73" w:rsidRPr="00B65753" w:rsidRDefault="00907C73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753">
        <w:rPr>
          <w:rFonts w:ascii="Times New Roman" w:hAnsi="Times New Roman"/>
          <w:sz w:val="28"/>
          <w:szCs w:val="28"/>
        </w:rPr>
        <w:t>- Количество приобретенных котлов;</w:t>
      </w:r>
    </w:p>
    <w:p w:rsidR="00907C73" w:rsidRPr="00E60B4D" w:rsidRDefault="00907C73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753">
        <w:rPr>
          <w:rFonts w:ascii="Times New Roman" w:hAnsi="Times New Roman"/>
          <w:sz w:val="28"/>
          <w:szCs w:val="28"/>
        </w:rPr>
        <w:t xml:space="preserve">6) Приобретение котла мощностью 1 МВт в котельную № 10, </w:t>
      </w:r>
      <w:r w:rsidRPr="00E60B4D">
        <w:rPr>
          <w:rFonts w:ascii="Times New Roman" w:hAnsi="Times New Roman"/>
          <w:sz w:val="28"/>
          <w:szCs w:val="28"/>
        </w:rPr>
        <w:t>расположенную по адресу: Омская область Называевский р-н с. Покровка ул. Зеленая, 5.</w:t>
      </w:r>
    </w:p>
    <w:p w:rsidR="00907C73" w:rsidRPr="00E60B4D" w:rsidRDefault="00907C73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lastRenderedPageBreak/>
        <w:t>Для ежегодной оценки эффективности реализации данного мероприятия используются следующий целевой индикатор:</w:t>
      </w:r>
    </w:p>
    <w:p w:rsidR="00907C73" w:rsidRPr="00E60B4D" w:rsidRDefault="00907C73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 xml:space="preserve">- </w:t>
      </w:r>
      <w:r w:rsidR="009E54DD" w:rsidRPr="00E60B4D">
        <w:rPr>
          <w:rFonts w:ascii="Times New Roman" w:hAnsi="Times New Roman"/>
          <w:sz w:val="28"/>
          <w:szCs w:val="28"/>
        </w:rPr>
        <w:t>Количество приобретенных котлов;</w:t>
      </w:r>
    </w:p>
    <w:p w:rsidR="009E54DD" w:rsidRPr="00E60B4D" w:rsidRDefault="009E54DD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7) Приобретение трубы стальной электросварной.</w:t>
      </w:r>
    </w:p>
    <w:p w:rsidR="009E54DD" w:rsidRPr="00E60B4D" w:rsidRDefault="009E54DD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9E54DD" w:rsidRPr="00E60B4D" w:rsidRDefault="009E54DD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Освоение д</w:t>
      </w:r>
      <w:r w:rsidR="00070F73" w:rsidRPr="00E60B4D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070F73" w:rsidRPr="00E60B4D" w:rsidRDefault="00070F73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 xml:space="preserve">8) Приобретение и установка котлов и оборудования для котельных. </w:t>
      </w:r>
    </w:p>
    <w:p w:rsidR="00070F73" w:rsidRPr="00E60B4D" w:rsidRDefault="00070F73" w:rsidP="00070F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70F73" w:rsidRPr="00E60B4D" w:rsidRDefault="00070F73" w:rsidP="00070F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Освоение д</w:t>
      </w:r>
      <w:r w:rsidR="00214660" w:rsidRPr="00E60B4D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214660" w:rsidRPr="00E60B4D" w:rsidRDefault="00214660" w:rsidP="00070F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9)</w:t>
      </w:r>
      <w:r w:rsidRPr="00E60B4D">
        <w:t xml:space="preserve"> </w:t>
      </w:r>
      <w:r w:rsidRPr="00E60B4D">
        <w:rPr>
          <w:rFonts w:ascii="Times New Roman" w:hAnsi="Times New Roman"/>
          <w:sz w:val="28"/>
          <w:szCs w:val="28"/>
        </w:rPr>
        <w:t>Проектирование термоблоков ТГУ и подводящих инженерных сетей.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Освоение денежных средств в полном объеме;</w:t>
      </w:r>
    </w:p>
    <w:p w:rsidR="00214660" w:rsidRPr="00E60B4D" w:rsidRDefault="00214660" w:rsidP="00070F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10) Строительство подводящих инженерных сетей к термоблокам ТГУ и технологическое присоединение.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Освоение денежных средств в полном объеме;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11) Приобретение и установка технологического оборудования теплотехнического назначения (термоблок ТГУ) для отопления здания школы по адресу: Омская область, Называевский р-н, с. Налимово, ул. Школьная, д. 2.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Количество приобретенных ТГУ;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12) Приобретение и установка технологического оборудования теплотехнического назначения (термоблок ТГУ) для отопления здания СДК по адресу: Омская область, Называевский р-н, с. Налимово, пер. Светлый, д. 15.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Количество приобретенных ТГУ;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13) Замена котла КВЖ-0,6 на котел КВр-0,6 в котельной № 11 с. Лорис-Меликово.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214660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Количество замененных котлов.</w:t>
      </w:r>
    </w:p>
    <w:p w:rsidR="00422DAE" w:rsidRPr="00D53972" w:rsidRDefault="00422DAE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 xml:space="preserve">14) Приобретение и установка технологического оборудования теплотехнического назначения резервное топливоснабжение термоблока ТГУ-Норд 240М, расположенного по адресу: Омская область, Называевский р-н, с. Налимово, ул. Школьная, д. 2 для отопления здания школы). </w:t>
      </w:r>
    </w:p>
    <w:p w:rsidR="00422DAE" w:rsidRPr="00D53972" w:rsidRDefault="00422DAE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22DAE" w:rsidRPr="00D53972" w:rsidRDefault="00422DAE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- Количество приобретенных ТГУ;</w:t>
      </w:r>
    </w:p>
    <w:p w:rsidR="00422DAE" w:rsidRPr="00D53972" w:rsidRDefault="00422DAE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lastRenderedPageBreak/>
        <w:t>15) Приобретение котла КВБр-1 мощностью 1 МВт для котельной № 16, расположенной по адресу: Омская область Называевский район, с. Князево, ул. Советская, д. 4А.</w:t>
      </w:r>
    </w:p>
    <w:p w:rsidR="00422DAE" w:rsidRPr="00D53972" w:rsidRDefault="00422DAE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22DAE" w:rsidRPr="00D53972" w:rsidRDefault="00422DAE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- Количество замененных котлов.</w:t>
      </w:r>
    </w:p>
    <w:p w:rsidR="00422DAE" w:rsidRPr="00D53972" w:rsidRDefault="00422DAE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16) Приобретение котла КВБр-1 мощностью 1 МВт для котельной № 19, расположенной по адресу: Омская область Называевский район, с. Муравьевка ул. Колхозная, д. 49.</w:t>
      </w:r>
    </w:p>
    <w:p w:rsidR="00422DAE" w:rsidRPr="00D53972" w:rsidRDefault="00422DAE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22DAE" w:rsidRPr="00D53972" w:rsidRDefault="00422DAE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- Количество замененных котлов.</w:t>
      </w:r>
    </w:p>
    <w:p w:rsidR="00855C91" w:rsidRDefault="00422DAE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17</w:t>
      </w:r>
      <w:r w:rsidRPr="00FB48B4">
        <w:rPr>
          <w:rFonts w:ascii="Times New Roman" w:hAnsi="Times New Roman"/>
          <w:sz w:val="28"/>
          <w:szCs w:val="28"/>
        </w:rPr>
        <w:t xml:space="preserve">) </w:t>
      </w:r>
      <w:r w:rsidR="00855C91" w:rsidRPr="00FB48B4">
        <w:rPr>
          <w:rFonts w:ascii="Times New Roman" w:hAnsi="Times New Roman"/>
          <w:sz w:val="28"/>
          <w:szCs w:val="28"/>
        </w:rPr>
        <w:t>Приобретение и установка резервных источников электроснабжения (по адресу: Омская область, Называевский р-н, с. Мангут, ул. Железнодорожная 1-я, д.16А в котельную № 12).</w:t>
      </w:r>
    </w:p>
    <w:p w:rsidR="00422DAE" w:rsidRPr="00422DAE" w:rsidRDefault="00422DAE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DAE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22DAE" w:rsidRDefault="00F5722F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22DAE" w:rsidRPr="00422DAE">
        <w:rPr>
          <w:rFonts w:ascii="Times New Roman" w:hAnsi="Times New Roman"/>
          <w:sz w:val="28"/>
          <w:szCs w:val="28"/>
        </w:rPr>
        <w:t>Количество приобретенных резервных источников электроснабжения</w:t>
      </w:r>
      <w:r>
        <w:rPr>
          <w:rFonts w:ascii="Times New Roman" w:hAnsi="Times New Roman"/>
          <w:sz w:val="28"/>
          <w:szCs w:val="28"/>
        </w:rPr>
        <w:t>.</w:t>
      </w:r>
    </w:p>
    <w:p w:rsidR="00F5722F" w:rsidRPr="00F93A21" w:rsidRDefault="00F5722F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A21">
        <w:rPr>
          <w:rFonts w:ascii="Times New Roman" w:hAnsi="Times New Roman"/>
          <w:sz w:val="28"/>
          <w:szCs w:val="28"/>
        </w:rPr>
        <w:t xml:space="preserve">18) Приобретение трубной продукции теплотехнического назначения для подключения ТГУ-НОРД 240 по ул. Школьная в с. Налимово Называевского района Омской области. </w:t>
      </w:r>
    </w:p>
    <w:p w:rsidR="00F5722F" w:rsidRPr="00F93A21" w:rsidRDefault="00F5722F" w:rsidP="00F5722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A21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F5722F" w:rsidRPr="00F93A21" w:rsidRDefault="00F5722F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A21">
        <w:rPr>
          <w:rFonts w:ascii="Times New Roman" w:hAnsi="Times New Roman"/>
          <w:sz w:val="28"/>
          <w:szCs w:val="28"/>
        </w:rPr>
        <w:t>- Количество приобретённой трубной продукции теплотехнического назначения.</w:t>
      </w:r>
    </w:p>
    <w:p w:rsidR="00F5722F" w:rsidRPr="00F93A21" w:rsidRDefault="00F5722F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A21">
        <w:rPr>
          <w:rFonts w:ascii="Times New Roman" w:hAnsi="Times New Roman"/>
          <w:sz w:val="28"/>
          <w:szCs w:val="28"/>
        </w:rPr>
        <w:t>19) Приобретение трубной продукции теплотехнического назначения для подключения ТГУ-НОРД 150 по пер. Светлый в с. Налимово Называевского района Омской области.</w:t>
      </w:r>
    </w:p>
    <w:p w:rsidR="00F5722F" w:rsidRPr="00F93A21" w:rsidRDefault="00F5722F" w:rsidP="00F5722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A21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F5722F" w:rsidRDefault="00F5722F" w:rsidP="00F5722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A21">
        <w:rPr>
          <w:rFonts w:ascii="Times New Roman" w:hAnsi="Times New Roman"/>
          <w:sz w:val="28"/>
          <w:szCs w:val="28"/>
        </w:rPr>
        <w:t>- Количество приобретённой трубной продукции теплотехнического назначения.</w:t>
      </w:r>
    </w:p>
    <w:p w:rsidR="00F824FA" w:rsidRPr="0070129E" w:rsidRDefault="00F824FA" w:rsidP="00F5722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20) Приобретение емкости для резервного топливоснабжения.</w:t>
      </w:r>
    </w:p>
    <w:p w:rsidR="00F824FA" w:rsidRPr="0070129E" w:rsidRDefault="00F824FA" w:rsidP="00F824F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F824FA" w:rsidRPr="0070129E" w:rsidRDefault="00F824FA" w:rsidP="00F824F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- Освоение денежных средств в полном объеме;</w:t>
      </w:r>
    </w:p>
    <w:p w:rsidR="00F824FA" w:rsidRPr="0070129E" w:rsidRDefault="00F824FA" w:rsidP="00F824F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21) Технологическое подключение объекта капитального строительства к сети водоснабжения.</w:t>
      </w:r>
    </w:p>
    <w:p w:rsidR="00F824FA" w:rsidRPr="0070129E" w:rsidRDefault="00F824FA" w:rsidP="00F824F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F824FA" w:rsidRPr="0070129E" w:rsidRDefault="00F824FA" w:rsidP="00F824F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- Освоение денежных средств в полном объеме;</w:t>
      </w:r>
    </w:p>
    <w:p w:rsidR="00F824FA" w:rsidRPr="0070129E" w:rsidRDefault="00F824FA" w:rsidP="00F824F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 xml:space="preserve">22) Приобретение и (или) установка (монтаж) технологического оборудования, трубной продукции теплотехнического и водохозяйственного назначения. </w:t>
      </w:r>
    </w:p>
    <w:p w:rsidR="00F824FA" w:rsidRPr="0070129E" w:rsidRDefault="00F824FA" w:rsidP="00F824F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lastRenderedPageBreak/>
        <w:t>Для ежегодной оценки эффективности реализации данного мероприятия используются следующий целевой индикатор:</w:t>
      </w:r>
    </w:p>
    <w:p w:rsidR="00F824FA" w:rsidRDefault="00F824FA" w:rsidP="00F824F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E60B4D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В рамках основного мероприятия «Организация транспортного обслуживания населения» планируется выполнение мероприятий:</w:t>
      </w:r>
    </w:p>
    <w:p w:rsidR="00724AAC" w:rsidRPr="00E60B4D" w:rsidRDefault="00724AAC" w:rsidP="00724AAC">
      <w:pPr>
        <w:numPr>
          <w:ilvl w:val="0"/>
          <w:numId w:val="27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Организация транспортного обслуживания населения.</w:t>
      </w:r>
    </w:p>
    <w:p w:rsidR="00A006A0" w:rsidRPr="00E60B4D" w:rsidRDefault="00A006A0" w:rsidP="000B0139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Выполнение работ связанных с осуществлением регулярных перевозок пассажиров и багажа автобусами по регулируемым тарифам.</w:t>
      </w:r>
    </w:p>
    <w:p w:rsidR="00724AAC" w:rsidRPr="00E60B4D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Выполнение данного мероприятия включает утверждение маршрутной сети пассажирских перевозок по муниципальному району, обеспечивающей 100% охват населенных пунктов регулярным транспортным сообщением.</w:t>
      </w:r>
    </w:p>
    <w:p w:rsidR="00724AAC" w:rsidRPr="00E60B4D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E60B4D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Обеспечение сельских населенных пунктов в границах муниципального района регулярным транспортным сообщением.</w:t>
      </w:r>
    </w:p>
    <w:p w:rsidR="00724AAC" w:rsidRPr="00E60B4D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фактического значения количества сельских населенных пунктов в границах муниципального района, охваченных регулярным транспортным сообщением автомобильным транспортом, к общему числу сельских населенных пунктов в границах муниципального района, имеющих твердое дорожное покрытие (за исключением населенных пунктов, с которыми имеется железнодорожное сообщение).</w:t>
      </w:r>
    </w:p>
    <w:p w:rsidR="00724AAC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При расчете целевого индикатора используются данные, полученные по результатам мониторинга, проводимого Управлением строительства и ЖКК Называевского муниципального района.</w:t>
      </w:r>
    </w:p>
    <w:p w:rsidR="00F705AF" w:rsidRDefault="00F705AF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705AF">
        <w:rPr>
          <w:rFonts w:ascii="Times New Roman" w:hAnsi="Times New Roman"/>
          <w:sz w:val="28"/>
          <w:szCs w:val="28"/>
        </w:rPr>
        <w:t>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стоянку, их хранению и возврату</w:t>
      </w:r>
      <w:r>
        <w:rPr>
          <w:rFonts w:ascii="Times New Roman" w:hAnsi="Times New Roman"/>
          <w:sz w:val="28"/>
          <w:szCs w:val="28"/>
        </w:rPr>
        <w:t>.</w:t>
      </w:r>
    </w:p>
    <w:p w:rsidR="00F705AF" w:rsidRDefault="00F705AF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5AF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F705AF" w:rsidRPr="00E60B4D" w:rsidRDefault="00F705AF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705AF">
        <w:rPr>
          <w:rFonts w:ascii="Times New Roman" w:hAnsi="Times New Roman"/>
          <w:sz w:val="28"/>
          <w:szCs w:val="28"/>
        </w:rPr>
        <w:t>Освоение денежных средств в полном объеме</w:t>
      </w:r>
      <w:r>
        <w:rPr>
          <w:rFonts w:ascii="Times New Roman" w:hAnsi="Times New Roman"/>
          <w:sz w:val="28"/>
          <w:szCs w:val="28"/>
        </w:rPr>
        <w:t>.</w:t>
      </w:r>
    </w:p>
    <w:p w:rsidR="00724AAC" w:rsidRPr="00E60B4D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В рамках основного мероприятия «Газификация населенных пунктов муниципального района» планируется выполнение мероприятий:</w:t>
      </w:r>
    </w:p>
    <w:p w:rsidR="00467887" w:rsidRPr="00E60B4D" w:rsidRDefault="00467887" w:rsidP="0046788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1) Технологическое подключение объекта капитального строительства к сети газораспределения.</w:t>
      </w:r>
    </w:p>
    <w:p w:rsidR="00467887" w:rsidRPr="00E60B4D" w:rsidRDefault="00467887" w:rsidP="0046788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E60B4D" w:rsidRDefault="00467887" w:rsidP="00467887">
      <w:pPr>
        <w:autoSpaceDE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Количество объектов газоснабжения, подключенных к сети газораспределения.</w:t>
      </w:r>
    </w:p>
    <w:p w:rsidR="00467887" w:rsidRPr="00E60B4D" w:rsidRDefault="00467887" w:rsidP="00467887">
      <w:pPr>
        <w:numPr>
          <w:ilvl w:val="0"/>
          <w:numId w:val="34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 xml:space="preserve">Строительство распределительных газовых сетей </w:t>
      </w:r>
      <w:r w:rsidR="00AD5CC2" w:rsidRPr="00E60B4D">
        <w:rPr>
          <w:rFonts w:ascii="Times New Roman" w:hAnsi="Times New Roman"/>
          <w:sz w:val="28"/>
          <w:szCs w:val="28"/>
        </w:rPr>
        <w:t xml:space="preserve">в </w:t>
      </w:r>
      <w:r w:rsidRPr="00E60B4D">
        <w:rPr>
          <w:rFonts w:ascii="Times New Roman" w:hAnsi="Times New Roman"/>
          <w:sz w:val="28"/>
          <w:szCs w:val="28"/>
        </w:rPr>
        <w:t>деревн</w:t>
      </w:r>
      <w:r w:rsidR="00AD5CC2" w:rsidRPr="00E60B4D">
        <w:rPr>
          <w:rFonts w:ascii="Times New Roman" w:hAnsi="Times New Roman"/>
          <w:sz w:val="28"/>
          <w:szCs w:val="28"/>
        </w:rPr>
        <w:t>е</w:t>
      </w:r>
      <w:r w:rsidRPr="00E60B4D">
        <w:rPr>
          <w:rFonts w:ascii="Times New Roman" w:hAnsi="Times New Roman"/>
          <w:sz w:val="28"/>
          <w:szCs w:val="28"/>
        </w:rPr>
        <w:t xml:space="preserve"> Нововоскресенка Называевского муниципального района омской области</w:t>
      </w:r>
    </w:p>
    <w:p w:rsidR="00467887" w:rsidRPr="00E60B4D" w:rsidRDefault="00467887" w:rsidP="0046788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E60B4D" w:rsidRDefault="00467887" w:rsidP="00467887">
      <w:pPr>
        <w:autoSpaceDE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Протяженность построенных распределительных газовых сетей с учетом ве</w:t>
      </w:r>
      <w:r w:rsidR="006426CC" w:rsidRPr="00E60B4D">
        <w:rPr>
          <w:rFonts w:ascii="Times New Roman" w:hAnsi="Times New Roman"/>
          <w:sz w:val="28"/>
          <w:szCs w:val="28"/>
        </w:rPr>
        <w:t>р</w:t>
      </w:r>
      <w:r w:rsidRPr="00E60B4D">
        <w:rPr>
          <w:rFonts w:ascii="Times New Roman" w:hAnsi="Times New Roman"/>
          <w:sz w:val="28"/>
          <w:szCs w:val="28"/>
        </w:rPr>
        <w:t>тикальных участков.</w:t>
      </w:r>
    </w:p>
    <w:p w:rsidR="00467887" w:rsidRPr="00E60B4D" w:rsidRDefault="00467887" w:rsidP="00467887">
      <w:pPr>
        <w:numPr>
          <w:ilvl w:val="0"/>
          <w:numId w:val="34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lastRenderedPageBreak/>
        <w:t xml:space="preserve">Авторский надзор на объекте «Газоснабжение д. Нововоскресенка Называевского </w:t>
      </w:r>
      <w:r w:rsidR="00AD5CC2" w:rsidRPr="00E60B4D">
        <w:rPr>
          <w:rFonts w:ascii="Times New Roman" w:hAnsi="Times New Roman"/>
          <w:sz w:val="28"/>
          <w:szCs w:val="28"/>
        </w:rPr>
        <w:t xml:space="preserve">муниципального </w:t>
      </w:r>
      <w:r w:rsidRPr="00E60B4D">
        <w:rPr>
          <w:rFonts w:ascii="Times New Roman" w:hAnsi="Times New Roman"/>
          <w:sz w:val="28"/>
          <w:szCs w:val="28"/>
        </w:rPr>
        <w:t>района Омской области».</w:t>
      </w:r>
    </w:p>
    <w:p w:rsidR="00467887" w:rsidRPr="00E60B4D" w:rsidRDefault="00467887" w:rsidP="004678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E60B4D" w:rsidRDefault="00467887" w:rsidP="00467887">
      <w:pPr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Количество объектов, при строительстве которых осуществлялся авторский надзор.</w:t>
      </w:r>
    </w:p>
    <w:p w:rsidR="00467887" w:rsidRPr="00E60B4D" w:rsidRDefault="00467887" w:rsidP="00467887">
      <w:pPr>
        <w:numPr>
          <w:ilvl w:val="0"/>
          <w:numId w:val="34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 xml:space="preserve">Эксплуатационный надзор на объекте «Газоснабжение д. Нововоскресенка Называевского </w:t>
      </w:r>
      <w:r w:rsidR="00AD5CC2" w:rsidRPr="00E60B4D">
        <w:rPr>
          <w:rFonts w:ascii="Times New Roman" w:hAnsi="Times New Roman"/>
          <w:sz w:val="28"/>
          <w:szCs w:val="28"/>
        </w:rPr>
        <w:t xml:space="preserve">муниципального </w:t>
      </w:r>
      <w:r w:rsidRPr="00E60B4D">
        <w:rPr>
          <w:rFonts w:ascii="Times New Roman" w:hAnsi="Times New Roman"/>
          <w:sz w:val="28"/>
          <w:szCs w:val="28"/>
        </w:rPr>
        <w:t>района Омской области».</w:t>
      </w:r>
    </w:p>
    <w:p w:rsidR="00467887" w:rsidRPr="00E60B4D" w:rsidRDefault="00467887" w:rsidP="004678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E60B4D" w:rsidRDefault="00467887" w:rsidP="00467887">
      <w:pPr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Количество объектов, при строительстве которых осуществлялся эксплуатационный надзор.</w:t>
      </w:r>
    </w:p>
    <w:p w:rsidR="00467887" w:rsidRPr="00E60B4D" w:rsidRDefault="00467887" w:rsidP="00467887">
      <w:pPr>
        <w:numPr>
          <w:ilvl w:val="0"/>
          <w:numId w:val="34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Подключение (технологическое присоединение) объекта «Газоснабжение д. Нововоскресенка Называевского муниципального района Омской области» к сети газораспределения.</w:t>
      </w:r>
    </w:p>
    <w:p w:rsidR="00467887" w:rsidRPr="00E60B4D" w:rsidRDefault="00467887" w:rsidP="0046788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E60B4D" w:rsidRDefault="00467887" w:rsidP="00467887">
      <w:pPr>
        <w:autoSpaceDE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Количество объектов газоснабжения, подключенных к сети газораспределения.</w:t>
      </w:r>
    </w:p>
    <w:p w:rsidR="00467887" w:rsidRDefault="00467887" w:rsidP="0046788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                                    полученные по результатам мониторинга, проводимого Управлением строительства и ЖКК Называевского муниципального района.</w:t>
      </w:r>
    </w:p>
    <w:p w:rsidR="0007624C" w:rsidRPr="00D53972" w:rsidRDefault="0007624C" w:rsidP="0046788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 xml:space="preserve">6) Строительство "Газопровода-ввода" к автономной котельной здания администрации по адресу: Омская область Называевский район с. Налимово, ул. Школьная, д. 8. </w:t>
      </w:r>
    </w:p>
    <w:p w:rsidR="0007624C" w:rsidRPr="00D53972" w:rsidRDefault="0007624C" w:rsidP="0046788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07624C" w:rsidRPr="00D53972" w:rsidRDefault="0007624C" w:rsidP="0046788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07624C" w:rsidRPr="00D53972" w:rsidRDefault="0007624C" w:rsidP="0046788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7) Газоснабжение автономной котельной здания Администрации по адресу: Омская область Называевский район с. Налимово ул. Школьная, д. 8.</w:t>
      </w:r>
    </w:p>
    <w:p w:rsidR="0007624C" w:rsidRPr="00D53972" w:rsidRDefault="0007624C" w:rsidP="0007624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07624C" w:rsidRPr="00D53972" w:rsidRDefault="0007624C" w:rsidP="0007624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07624C" w:rsidRPr="00D53972" w:rsidRDefault="0007624C" w:rsidP="0007624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8) Техническое и аварийное обслуживание газопровода с. Налимово, Называевского района, Омской области.</w:t>
      </w:r>
    </w:p>
    <w:p w:rsidR="0007624C" w:rsidRPr="00D53972" w:rsidRDefault="0007624C" w:rsidP="0007624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07624C" w:rsidRDefault="0007624C" w:rsidP="0007624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F301B3" w:rsidRPr="00FB48B4" w:rsidRDefault="00F301B3" w:rsidP="0007624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B48B4">
        <w:rPr>
          <w:rFonts w:ascii="Times New Roman" w:hAnsi="Times New Roman"/>
          <w:sz w:val="28"/>
          <w:szCs w:val="28"/>
        </w:rPr>
        <w:t>9) Технологическое присоединение энергопринимающих устройств "Термоблок газовый уличный 240" расположенного по адресу: Омская область, Называевский район, с. Налимово, ул.Школьная.</w:t>
      </w:r>
    </w:p>
    <w:p w:rsidR="00F301B3" w:rsidRPr="00FB48B4" w:rsidRDefault="00F301B3" w:rsidP="00F301B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B48B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F301B3" w:rsidRPr="00FB48B4" w:rsidRDefault="00F301B3" w:rsidP="00F301B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B48B4">
        <w:rPr>
          <w:rFonts w:ascii="Times New Roman" w:hAnsi="Times New Roman"/>
          <w:sz w:val="28"/>
          <w:szCs w:val="28"/>
        </w:rPr>
        <w:t>- Освоение денежных средств в полном объем;</w:t>
      </w:r>
    </w:p>
    <w:p w:rsidR="00F301B3" w:rsidRPr="00FB48B4" w:rsidRDefault="00F301B3" w:rsidP="00F301B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B48B4">
        <w:rPr>
          <w:rFonts w:ascii="Times New Roman" w:hAnsi="Times New Roman"/>
          <w:sz w:val="28"/>
          <w:szCs w:val="28"/>
        </w:rPr>
        <w:lastRenderedPageBreak/>
        <w:t>10) Технологическое присоединение энергопринимающих устройств "Термоблок газовый уличный (отопительная установка)" расположенного по адресу: Омская область, Называевский район, с. Налимово, пер. Светлый.</w:t>
      </w:r>
    </w:p>
    <w:p w:rsidR="00F301B3" w:rsidRPr="00FB48B4" w:rsidRDefault="00F301B3" w:rsidP="00F301B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B48B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F301B3" w:rsidRDefault="00F301B3" w:rsidP="00F301B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B48B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A068F" w:rsidRPr="0070129E" w:rsidRDefault="007A068F" w:rsidP="00F301B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11) Авторский надзор по объекту "Газоснабжение с. Налимово Называевского муниципального района Омской области".</w:t>
      </w:r>
    </w:p>
    <w:p w:rsidR="007A068F" w:rsidRPr="0070129E" w:rsidRDefault="007A068F" w:rsidP="007A068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A068F" w:rsidRPr="0070129E" w:rsidRDefault="007A068F" w:rsidP="007A068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A068F" w:rsidRPr="0070129E" w:rsidRDefault="007A068F" w:rsidP="007A068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12) Устройство фундамента и молниезащита для ТГУ НОРД 240 по адресу: Омская область, Называевский район, с. Налимово, ул. Школьная, д. 2.</w:t>
      </w:r>
    </w:p>
    <w:p w:rsidR="007A068F" w:rsidRPr="0070129E" w:rsidRDefault="007A068F" w:rsidP="007A068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A068F" w:rsidRPr="0070129E" w:rsidRDefault="007A068F" w:rsidP="007A068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A068F" w:rsidRPr="0070129E" w:rsidRDefault="007A068F" w:rsidP="007A068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13) Устройство фундамента и молниезащита для ТГУ НОРД 150 по адресу: Омская область, Называевский район, с. Налимово, пер. светлый, д. 15.</w:t>
      </w:r>
    </w:p>
    <w:p w:rsidR="007A068F" w:rsidRPr="0070129E" w:rsidRDefault="007A068F" w:rsidP="007A068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A068F" w:rsidRPr="0070129E" w:rsidRDefault="007A068F" w:rsidP="007A068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A068F" w:rsidRPr="0070129E" w:rsidRDefault="00715CE0" w:rsidP="007A068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14) Пусконаладочные работы.</w:t>
      </w:r>
    </w:p>
    <w:p w:rsidR="00715CE0" w:rsidRPr="0070129E" w:rsidRDefault="00715CE0" w:rsidP="00715CE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15CE0" w:rsidRPr="0070129E" w:rsidRDefault="00715CE0" w:rsidP="00715CE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15CE0" w:rsidRPr="0070129E" w:rsidRDefault="00715CE0" w:rsidP="00715CE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15) Строительство "Газопровода-ввода" к зданию СДК по адресу: Омская область, Называевский район, с. Налимово, пер. Светлый, д. 15.</w:t>
      </w:r>
    </w:p>
    <w:p w:rsidR="00715CE0" w:rsidRPr="0070129E" w:rsidRDefault="00715CE0" w:rsidP="00715CE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15CE0" w:rsidRPr="0070129E" w:rsidRDefault="00715CE0" w:rsidP="00715CE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15CE0" w:rsidRPr="0070129E" w:rsidRDefault="00715CE0" w:rsidP="00715CE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16) Строительство "Газопровода-ввода" к зданиюшколы по адресу: Омская область, Называевский район, с. Налимово, ул. Школьная, д. 2.</w:t>
      </w:r>
    </w:p>
    <w:p w:rsidR="00715CE0" w:rsidRPr="0070129E" w:rsidRDefault="00715CE0" w:rsidP="00715CE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15CE0" w:rsidRPr="0070129E" w:rsidRDefault="00715CE0" w:rsidP="00715CE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15CE0" w:rsidRPr="0070129E" w:rsidRDefault="00715CE0" w:rsidP="00715CE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17) Строительство сети газопотребления здания СДК по адресу: Омская область, Называевский район, с. Налимово, пер. Светлый, д. 15.</w:t>
      </w:r>
    </w:p>
    <w:p w:rsidR="00715CE0" w:rsidRPr="0070129E" w:rsidRDefault="00715CE0" w:rsidP="00715CE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15CE0" w:rsidRPr="0070129E" w:rsidRDefault="00715CE0" w:rsidP="00715CE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15CE0" w:rsidRPr="0070129E" w:rsidRDefault="00715CE0" w:rsidP="00715CE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 xml:space="preserve">18) Строительство сети газопотребления здания школы по адресу: Омская область, Называевский район, с. Налимово, ул. Школьная, д. 2. </w:t>
      </w:r>
    </w:p>
    <w:p w:rsidR="00715CE0" w:rsidRPr="0070129E" w:rsidRDefault="00715CE0" w:rsidP="00715CE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15CE0" w:rsidRPr="00E60B4D" w:rsidRDefault="00715CE0" w:rsidP="00715CE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E60B4D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lastRenderedPageBreak/>
        <w:t>В рамках основного мероприятия «Организация утилизации и переработки бытовых и промышленных отходов» планируется выполнение мероприятий:</w:t>
      </w:r>
    </w:p>
    <w:p w:rsidR="00724AAC" w:rsidRPr="00E60B4D" w:rsidRDefault="00724AAC" w:rsidP="00724AAC">
      <w:pPr>
        <w:numPr>
          <w:ilvl w:val="0"/>
          <w:numId w:val="31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Со</w:t>
      </w:r>
      <w:r w:rsidR="00B1124C" w:rsidRPr="00E60B4D">
        <w:rPr>
          <w:rFonts w:ascii="Times New Roman" w:hAnsi="Times New Roman"/>
          <w:sz w:val="28"/>
          <w:szCs w:val="28"/>
        </w:rPr>
        <w:t>здание</w:t>
      </w:r>
      <w:r w:rsidRPr="00E60B4D">
        <w:rPr>
          <w:rFonts w:ascii="Times New Roman" w:hAnsi="Times New Roman"/>
          <w:sz w:val="28"/>
          <w:szCs w:val="28"/>
        </w:rPr>
        <w:t xml:space="preserve"> </w:t>
      </w:r>
      <w:r w:rsidR="00137473" w:rsidRPr="00E60B4D">
        <w:rPr>
          <w:rFonts w:ascii="Times New Roman" w:hAnsi="Times New Roman"/>
          <w:sz w:val="28"/>
          <w:szCs w:val="28"/>
        </w:rPr>
        <w:t xml:space="preserve">объектов размещения </w:t>
      </w:r>
      <w:r w:rsidR="00214DA8" w:rsidRPr="00E60B4D">
        <w:rPr>
          <w:rFonts w:ascii="Times New Roman" w:hAnsi="Times New Roman"/>
          <w:sz w:val="28"/>
          <w:szCs w:val="28"/>
        </w:rPr>
        <w:t>коммунальных</w:t>
      </w:r>
      <w:r w:rsidR="000735ED" w:rsidRPr="00E60B4D">
        <w:rPr>
          <w:rFonts w:ascii="Times New Roman" w:hAnsi="Times New Roman"/>
          <w:sz w:val="28"/>
          <w:szCs w:val="28"/>
        </w:rPr>
        <w:t xml:space="preserve"> отходов</w:t>
      </w:r>
      <w:r w:rsidRPr="00E60B4D">
        <w:rPr>
          <w:rFonts w:ascii="Times New Roman" w:hAnsi="Times New Roman"/>
          <w:sz w:val="28"/>
          <w:szCs w:val="28"/>
        </w:rPr>
        <w:t>.</w:t>
      </w:r>
    </w:p>
    <w:p w:rsidR="00724AAC" w:rsidRPr="00E60B4D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137473" w:rsidRPr="00E60B4D" w:rsidRDefault="00137473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Освоение денежных средств в полном объеме;</w:t>
      </w:r>
    </w:p>
    <w:p w:rsidR="00AD5CC2" w:rsidRPr="00E60B4D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2)</w:t>
      </w:r>
      <w:r w:rsidR="00AD5CC2" w:rsidRPr="00E60B4D">
        <w:rPr>
          <w:rFonts w:ascii="Times New Roman" w:hAnsi="Times New Roman"/>
          <w:sz w:val="28"/>
          <w:szCs w:val="28"/>
        </w:rPr>
        <w:t xml:space="preserve"> </w:t>
      </w:r>
      <w:r w:rsidR="00E278BE" w:rsidRPr="00E60B4D">
        <w:rPr>
          <w:rFonts w:ascii="Times New Roman" w:hAnsi="Times New Roman"/>
          <w:sz w:val="28"/>
          <w:szCs w:val="28"/>
        </w:rPr>
        <w:t>Межбюджетные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участие в организации деятельности по обработке, утилизации, обезвреживанию, захоронению твердых коммунальных отходов.</w:t>
      </w:r>
    </w:p>
    <w:p w:rsidR="00724AAC" w:rsidRPr="00E60B4D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E60B4D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Освоение д</w:t>
      </w:r>
      <w:r w:rsidR="00B1124C" w:rsidRPr="00E60B4D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137473" w:rsidRPr="00E60B4D" w:rsidRDefault="00B1124C" w:rsidP="0013747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 xml:space="preserve">3) </w:t>
      </w:r>
      <w:r w:rsidR="00137473" w:rsidRPr="00E60B4D">
        <w:rPr>
          <w:rFonts w:ascii="Times New Roman" w:hAnsi="Times New Roman"/>
          <w:sz w:val="28"/>
          <w:szCs w:val="28"/>
        </w:rPr>
        <w:t xml:space="preserve">Создание мест (площадок) накопления твердых </w:t>
      </w:r>
      <w:r w:rsidR="00214DA8" w:rsidRPr="00E60B4D">
        <w:rPr>
          <w:rFonts w:ascii="Times New Roman" w:hAnsi="Times New Roman"/>
          <w:sz w:val="28"/>
          <w:szCs w:val="28"/>
        </w:rPr>
        <w:t>коммунальных</w:t>
      </w:r>
      <w:r w:rsidR="00137473" w:rsidRPr="00E60B4D">
        <w:rPr>
          <w:rFonts w:ascii="Times New Roman" w:hAnsi="Times New Roman"/>
          <w:sz w:val="28"/>
          <w:szCs w:val="28"/>
        </w:rPr>
        <w:t xml:space="preserve"> отходов</w:t>
      </w:r>
      <w:r w:rsidR="00E41056" w:rsidRPr="00E60B4D">
        <w:rPr>
          <w:sz w:val="28"/>
          <w:szCs w:val="28"/>
        </w:rPr>
        <w:t xml:space="preserve"> </w:t>
      </w:r>
      <w:r w:rsidR="00E41056" w:rsidRPr="00E60B4D">
        <w:rPr>
          <w:rFonts w:ascii="Times New Roman" w:hAnsi="Times New Roman"/>
          <w:sz w:val="28"/>
          <w:szCs w:val="28"/>
        </w:rPr>
        <w:t>и (или) на приобретение контейнеров (бункеров).</w:t>
      </w:r>
    </w:p>
    <w:p w:rsidR="00B1124C" w:rsidRPr="00E60B4D" w:rsidRDefault="00B1124C" w:rsidP="00B1124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E278BE" w:rsidRPr="00E60B4D" w:rsidRDefault="00E278BE" w:rsidP="00B1124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 xml:space="preserve">-Уровень обеспеченности местами (площадками) накопления ТКО с контейнерами (бункерами). </w:t>
      </w:r>
    </w:p>
    <w:p w:rsidR="00E278BE" w:rsidRPr="00E60B4D" w:rsidRDefault="00E278BE" w:rsidP="00B1124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созданных мест (площадок) накопления твердых коммунальных отходов с контейнерами (бункерами) к планируемым к созданию местам (площадкам) накопления твердых коммунальных отходов с контейнерами (бункерами) в отчетном периоде (в процентах (с точностью до сотых долей)).</w:t>
      </w:r>
    </w:p>
    <w:p w:rsidR="00137473" w:rsidRPr="00E60B4D" w:rsidRDefault="00137473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Количество созданных мест (площадок) накоплен</w:t>
      </w:r>
      <w:r w:rsidR="00077084" w:rsidRPr="00E60B4D">
        <w:rPr>
          <w:rFonts w:ascii="Times New Roman" w:hAnsi="Times New Roman"/>
          <w:sz w:val="28"/>
          <w:szCs w:val="28"/>
        </w:rPr>
        <w:t>ия твердых коммунальных отходов;</w:t>
      </w:r>
    </w:p>
    <w:p w:rsidR="00077084" w:rsidRPr="00E60B4D" w:rsidRDefault="00077084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 xml:space="preserve">4) Содержание объектов размещения </w:t>
      </w:r>
      <w:r w:rsidR="00B83FA3" w:rsidRPr="00E60B4D">
        <w:rPr>
          <w:rFonts w:ascii="Times New Roman" w:hAnsi="Times New Roman"/>
          <w:sz w:val="28"/>
          <w:szCs w:val="28"/>
        </w:rPr>
        <w:t>твердых коммунальных</w:t>
      </w:r>
      <w:r w:rsidRPr="00E60B4D">
        <w:rPr>
          <w:rFonts w:ascii="Times New Roman" w:hAnsi="Times New Roman"/>
          <w:sz w:val="28"/>
          <w:szCs w:val="28"/>
        </w:rPr>
        <w:t xml:space="preserve"> отходов.</w:t>
      </w:r>
    </w:p>
    <w:p w:rsidR="00077084" w:rsidRPr="00E60B4D" w:rsidRDefault="00077084" w:rsidP="0007708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77084" w:rsidRPr="00E60B4D" w:rsidRDefault="00077084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Освоение д</w:t>
      </w:r>
      <w:r w:rsidR="006F662B" w:rsidRPr="00E60B4D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6F662B" w:rsidRPr="00E60B4D" w:rsidRDefault="006F662B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 xml:space="preserve">5) </w:t>
      </w:r>
      <w:r w:rsidR="002A083A" w:rsidRPr="002A083A">
        <w:rPr>
          <w:rFonts w:ascii="Times New Roman" w:hAnsi="Times New Roman"/>
          <w:sz w:val="28"/>
          <w:szCs w:val="28"/>
        </w:rPr>
        <w:t>Организация сбора, транспортирования и захоронение твердых коммунальных отходов, а также ликвидация объектов размещения твердых коммунальных отходов</w:t>
      </w:r>
      <w:r w:rsidRPr="00E60B4D">
        <w:rPr>
          <w:rFonts w:ascii="Times New Roman" w:hAnsi="Times New Roman"/>
          <w:sz w:val="28"/>
          <w:szCs w:val="28"/>
        </w:rPr>
        <w:t>.</w:t>
      </w:r>
    </w:p>
    <w:p w:rsidR="006F662B" w:rsidRPr="00E60B4D" w:rsidRDefault="006F662B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6F662B" w:rsidRPr="00E60B4D" w:rsidRDefault="006F662B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Количество ликвидированных несанкционированных свалок;</w:t>
      </w:r>
    </w:p>
    <w:p w:rsidR="006F662B" w:rsidRPr="00E60B4D" w:rsidRDefault="006F662B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6) Создание мест (площадок) накопления ТКО.</w:t>
      </w:r>
    </w:p>
    <w:p w:rsidR="006F662B" w:rsidRPr="00E60B4D" w:rsidRDefault="006F662B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6F662B" w:rsidRPr="00E60B4D" w:rsidRDefault="006F662B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Количество созданных мест (площадок) накопления твердых коммунальных отходов</w:t>
      </w:r>
      <w:r w:rsidR="00DD038E" w:rsidRPr="00E60B4D">
        <w:rPr>
          <w:rFonts w:ascii="Times New Roman" w:hAnsi="Times New Roman"/>
          <w:sz w:val="28"/>
          <w:szCs w:val="28"/>
        </w:rPr>
        <w:t>;</w:t>
      </w:r>
    </w:p>
    <w:p w:rsidR="00DD038E" w:rsidRPr="00E60B4D" w:rsidRDefault="00DD038E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7) Приобретение контейнеров (бункеров).</w:t>
      </w:r>
    </w:p>
    <w:p w:rsidR="00DD038E" w:rsidRPr="00E60B4D" w:rsidRDefault="00DD038E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DD038E" w:rsidRPr="00877426" w:rsidRDefault="00DD038E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lastRenderedPageBreak/>
        <w:t>- Количество приобретенных контейнеров (бункеров).</w:t>
      </w:r>
    </w:p>
    <w:p w:rsidR="00724AAC" w:rsidRPr="00343B61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В рамках основного мероприятия «Мероприятия по жилищному фонду» планируется выполнение мероприятия:</w:t>
      </w:r>
    </w:p>
    <w:p w:rsidR="00724AAC" w:rsidRPr="00343B61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1)Межбюджетные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мероприятия по обеспечению проживающих в поселении и нуждающихся в жилых помещениях малоимущих граждан жилыми помещениями, осуществление муниципального жилищного контроля.</w:t>
      </w:r>
    </w:p>
    <w:p w:rsidR="00724AAC" w:rsidRPr="00343B61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- Количество сельских поселений, осуществляющих учет граждан, нуждающихся в улучшении жилищных условий.</w:t>
      </w:r>
    </w:p>
    <w:p w:rsidR="00D62D8C" w:rsidRPr="0070129E" w:rsidRDefault="00D62D8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2) 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мероприятия по ведению информационной системы обеспечения градостроительной деятельности в части наполнения разделов ГИСОГД документацией, находящейся в ведении Администрации города.</w:t>
      </w:r>
    </w:p>
    <w:p w:rsidR="00D62D8C" w:rsidRPr="0070129E" w:rsidRDefault="00D62D8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D62D8C" w:rsidRDefault="00D62D8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29E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0B0139" w:rsidRPr="00674B11" w:rsidRDefault="000B0139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>В рамках основного мероприятия «Охрана окружающей среды» планируется выполнение следующих мероприятий:</w:t>
      </w:r>
    </w:p>
    <w:p w:rsidR="000B0139" w:rsidRPr="00674B11" w:rsidRDefault="000B0139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>1) Разработка проектно-сметной документации по ликвидации накопленного вреда окружающей среде.</w:t>
      </w:r>
    </w:p>
    <w:p w:rsidR="00724AAC" w:rsidRPr="00674B11" w:rsidRDefault="000B0139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B0139" w:rsidRPr="00674B11" w:rsidRDefault="000B0139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 xml:space="preserve">- </w:t>
      </w:r>
      <w:r w:rsidR="00C506EB" w:rsidRPr="00C506EB">
        <w:rPr>
          <w:rFonts w:ascii="Times New Roman" w:hAnsi="Times New Roman"/>
          <w:sz w:val="28"/>
          <w:szCs w:val="28"/>
        </w:rPr>
        <w:t>Количество разработанных проектно-сметных документаций по ликвидации накопленного вреда окружающей среды</w:t>
      </w:r>
      <w:r w:rsidRPr="00674B11">
        <w:rPr>
          <w:rFonts w:ascii="Times New Roman" w:hAnsi="Times New Roman"/>
          <w:sz w:val="28"/>
          <w:szCs w:val="28"/>
        </w:rPr>
        <w:t>;</w:t>
      </w:r>
    </w:p>
    <w:p w:rsidR="000B0139" w:rsidRPr="00674B11" w:rsidRDefault="000B0139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>2) Озеленение.</w:t>
      </w:r>
    </w:p>
    <w:p w:rsidR="000B0139" w:rsidRPr="00674B11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B0139" w:rsidRPr="00674B11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>- Освоение денежных средств в полном объеме;</w:t>
      </w:r>
    </w:p>
    <w:p w:rsidR="000B0139" w:rsidRPr="00674B11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>3) Ликвидация мест несанкционированного размещения отходов.</w:t>
      </w:r>
    </w:p>
    <w:p w:rsidR="000B0139" w:rsidRPr="00674B11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B0139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 xml:space="preserve">- </w:t>
      </w:r>
      <w:r w:rsidR="00C506EB" w:rsidRPr="00C506EB">
        <w:rPr>
          <w:rFonts w:ascii="Times New Roman" w:hAnsi="Times New Roman"/>
          <w:sz w:val="28"/>
          <w:szCs w:val="28"/>
        </w:rPr>
        <w:t>Количество ликвидированных несанкционированных свалок</w:t>
      </w:r>
      <w:r w:rsidRPr="00674B11">
        <w:rPr>
          <w:rFonts w:ascii="Times New Roman" w:hAnsi="Times New Roman"/>
          <w:sz w:val="28"/>
          <w:szCs w:val="28"/>
        </w:rPr>
        <w:t>.</w:t>
      </w:r>
    </w:p>
    <w:p w:rsidR="00DA6022" w:rsidRPr="00DA6022" w:rsidRDefault="00DA6022" w:rsidP="00DA602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DA6022">
        <w:rPr>
          <w:rFonts w:ascii="Times New Roman" w:hAnsi="Times New Roman"/>
          <w:sz w:val="28"/>
          <w:szCs w:val="28"/>
        </w:rPr>
        <w:t>Организация сбора, транспортирования и захоронение твердых коммунальных отходов, а также ликвидация объектов размещения твердых коммунальных отходов.</w:t>
      </w:r>
    </w:p>
    <w:p w:rsidR="00DA6022" w:rsidRPr="00DA6022" w:rsidRDefault="00DA6022" w:rsidP="00DA602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022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DA6022" w:rsidRDefault="00DA6022" w:rsidP="00DA602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022">
        <w:rPr>
          <w:rFonts w:ascii="Times New Roman" w:hAnsi="Times New Roman"/>
          <w:sz w:val="28"/>
          <w:szCs w:val="28"/>
        </w:rPr>
        <w:t>- Количество ликвидированных несанкционированных свалок</w:t>
      </w:r>
      <w:r>
        <w:rPr>
          <w:rFonts w:ascii="Times New Roman" w:hAnsi="Times New Roman"/>
          <w:sz w:val="28"/>
          <w:szCs w:val="28"/>
        </w:rPr>
        <w:t>.</w:t>
      </w:r>
    </w:p>
    <w:p w:rsidR="000B0139" w:rsidRPr="00343B61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lastRenderedPageBreak/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343B61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составляет </w:t>
      </w:r>
      <w:r w:rsidR="00122781" w:rsidRPr="00122781">
        <w:rPr>
          <w:rFonts w:ascii="Times New Roman" w:hAnsi="Times New Roman"/>
          <w:sz w:val="28"/>
          <w:szCs w:val="28"/>
        </w:rPr>
        <w:t>208 009 070,92</w:t>
      </w:r>
      <w:r w:rsidR="00122781">
        <w:rPr>
          <w:rFonts w:ascii="Times New Roman" w:hAnsi="Times New Roman"/>
          <w:sz w:val="28"/>
          <w:szCs w:val="28"/>
        </w:rPr>
        <w:t xml:space="preserve"> </w:t>
      </w:r>
      <w:r w:rsidR="00F91E7D">
        <w:rPr>
          <w:rFonts w:ascii="Times New Roman" w:hAnsi="Times New Roman"/>
          <w:sz w:val="28"/>
          <w:szCs w:val="28"/>
        </w:rPr>
        <w:t>р</w:t>
      </w:r>
      <w:r w:rsidRPr="00343B61">
        <w:rPr>
          <w:rFonts w:ascii="Times New Roman" w:hAnsi="Times New Roman"/>
          <w:sz w:val="28"/>
          <w:szCs w:val="28"/>
        </w:rPr>
        <w:t>убл</w:t>
      </w:r>
      <w:r w:rsidR="00F91E7D">
        <w:rPr>
          <w:rFonts w:ascii="Times New Roman" w:hAnsi="Times New Roman"/>
          <w:sz w:val="28"/>
          <w:szCs w:val="28"/>
        </w:rPr>
        <w:t>ей</w:t>
      </w:r>
      <w:r w:rsidRPr="00343B61">
        <w:rPr>
          <w:rFonts w:ascii="Times New Roman" w:hAnsi="Times New Roman"/>
          <w:sz w:val="28"/>
          <w:szCs w:val="28"/>
        </w:rPr>
        <w:t xml:space="preserve"> в ценах соответствующих лет, в том числе:</w:t>
      </w:r>
    </w:p>
    <w:p w:rsidR="00724AAC" w:rsidRPr="00C3194A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 xml:space="preserve">в 2020 году </w:t>
      </w:r>
      <w:r w:rsidRPr="00C3194A">
        <w:rPr>
          <w:rFonts w:ascii="Times New Roman" w:hAnsi="Times New Roman"/>
          <w:sz w:val="28"/>
          <w:szCs w:val="28"/>
        </w:rPr>
        <w:t xml:space="preserve">– </w:t>
      </w:r>
      <w:r w:rsidR="001063A5" w:rsidRPr="001063A5">
        <w:rPr>
          <w:rFonts w:ascii="Times New Roman" w:hAnsi="Times New Roman"/>
          <w:sz w:val="28"/>
          <w:szCs w:val="28"/>
        </w:rPr>
        <w:t>31 587 625,</w:t>
      </w:r>
      <w:r w:rsidR="00B65753" w:rsidRPr="001063A5">
        <w:rPr>
          <w:rFonts w:ascii="Times New Roman" w:hAnsi="Times New Roman"/>
          <w:sz w:val="28"/>
          <w:szCs w:val="28"/>
        </w:rPr>
        <w:t>73</w:t>
      </w:r>
      <w:r w:rsidR="00B65753" w:rsidRPr="00E41056">
        <w:t xml:space="preserve"> </w:t>
      </w:r>
      <w:r w:rsidR="00B65753" w:rsidRPr="007526EF">
        <w:rPr>
          <w:rFonts w:ascii="Times New Roman" w:hAnsi="Times New Roman"/>
          <w:sz w:val="28"/>
        </w:rPr>
        <w:t>рубл</w:t>
      </w:r>
      <w:r w:rsidR="00F91E7D">
        <w:rPr>
          <w:rFonts w:ascii="Times New Roman" w:hAnsi="Times New Roman"/>
          <w:sz w:val="28"/>
        </w:rPr>
        <w:t>ей</w:t>
      </w:r>
      <w:r w:rsidRPr="00C3194A">
        <w:rPr>
          <w:rFonts w:ascii="Times New Roman" w:hAnsi="Times New Roman"/>
          <w:sz w:val="28"/>
          <w:szCs w:val="28"/>
        </w:rPr>
        <w:t>;</w:t>
      </w:r>
    </w:p>
    <w:p w:rsidR="00693789" w:rsidRPr="00693789" w:rsidRDefault="00693789" w:rsidP="00693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789">
        <w:rPr>
          <w:rFonts w:ascii="Times New Roman" w:hAnsi="Times New Roman"/>
          <w:sz w:val="28"/>
          <w:szCs w:val="28"/>
        </w:rPr>
        <w:t>в 2021 году – 26 146 760,39 рубля;</w:t>
      </w:r>
    </w:p>
    <w:p w:rsidR="006F5EAB" w:rsidRPr="006F5EAB" w:rsidRDefault="006F5EAB" w:rsidP="006F5E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5EAB">
        <w:rPr>
          <w:rFonts w:ascii="Times New Roman" w:hAnsi="Times New Roman"/>
          <w:sz w:val="28"/>
          <w:szCs w:val="28"/>
        </w:rPr>
        <w:t xml:space="preserve">в 2022 году –  </w:t>
      </w:r>
      <w:r w:rsidR="00EB1C5D" w:rsidRPr="00EB1C5D">
        <w:rPr>
          <w:rFonts w:ascii="Times New Roman" w:hAnsi="Times New Roman"/>
          <w:sz w:val="28"/>
          <w:szCs w:val="28"/>
        </w:rPr>
        <w:t>48 887 368,66</w:t>
      </w:r>
      <w:r w:rsidRPr="006F5EAB">
        <w:rPr>
          <w:rFonts w:ascii="Times New Roman" w:hAnsi="Times New Roman"/>
          <w:sz w:val="28"/>
          <w:szCs w:val="28"/>
        </w:rPr>
        <w:t xml:space="preserve"> рубля;</w:t>
      </w:r>
    </w:p>
    <w:p w:rsidR="00122781" w:rsidRPr="00122781" w:rsidRDefault="00122781" w:rsidP="00122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781">
        <w:rPr>
          <w:rFonts w:ascii="Times New Roman" w:hAnsi="Times New Roman"/>
          <w:sz w:val="28"/>
          <w:szCs w:val="28"/>
        </w:rPr>
        <w:t>в 2023 году –  47 146 807,55рубля;</w:t>
      </w:r>
    </w:p>
    <w:p w:rsidR="00122781" w:rsidRPr="00122781" w:rsidRDefault="00122781" w:rsidP="00122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781">
        <w:rPr>
          <w:rFonts w:ascii="Times New Roman" w:hAnsi="Times New Roman"/>
          <w:sz w:val="28"/>
          <w:szCs w:val="28"/>
        </w:rPr>
        <w:t>в 2024 году – 21 842 879,53рубля;</w:t>
      </w:r>
    </w:p>
    <w:p w:rsidR="00122781" w:rsidRPr="00122781" w:rsidRDefault="00122781" w:rsidP="00122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781">
        <w:rPr>
          <w:rFonts w:ascii="Times New Roman" w:hAnsi="Times New Roman"/>
          <w:sz w:val="28"/>
          <w:szCs w:val="28"/>
        </w:rPr>
        <w:t>в 2025 году – 15 435 349,53рубля;</w:t>
      </w:r>
    </w:p>
    <w:p w:rsidR="00122781" w:rsidRDefault="00122781" w:rsidP="00122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781">
        <w:rPr>
          <w:rFonts w:ascii="Times New Roman" w:hAnsi="Times New Roman"/>
          <w:sz w:val="28"/>
          <w:szCs w:val="28"/>
        </w:rPr>
        <w:t>в 2026 году –16 962 279,53рубля.</w:t>
      </w:r>
    </w:p>
    <w:p w:rsidR="00724AAC" w:rsidRPr="00343B61" w:rsidRDefault="00724AAC" w:rsidP="00122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343B61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343B61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Повышение уровня благоустроенности территорий домовладений, учреждений и населенных пунктов Называевского муниципального района;</w:t>
      </w:r>
    </w:p>
    <w:p w:rsidR="00724AAC" w:rsidRPr="00343B61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Обеспечение населенных пунктов круглогодичной связью по автомобильным дорогам общего пользования местного значения относящихся к собственности Называевского муниципального района;</w:t>
      </w:r>
    </w:p>
    <w:p w:rsidR="00724AAC" w:rsidRPr="00343B61" w:rsidRDefault="00724AAC" w:rsidP="00724AAC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Реализация в полной мере положений 261-ФЗ «Об энергосбережении и обеспечении энергетической эффективности» в бюджетной сфере Называевского муниципального района;</w:t>
      </w:r>
    </w:p>
    <w:p w:rsidR="00724AAC" w:rsidRPr="00343B61" w:rsidRDefault="00724AAC" w:rsidP="00724AAC">
      <w:pPr>
        <w:widowControl w:val="0"/>
        <w:autoSpaceDE w:val="0"/>
        <w:spacing w:after="0" w:line="240" w:lineRule="auto"/>
        <w:ind w:right="40"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Создание мест (площадок) накопления твердых коммунальных отходов в полном объеме, а также их содержание;</w:t>
      </w:r>
    </w:p>
    <w:p w:rsidR="00724AAC" w:rsidRPr="00343B61" w:rsidRDefault="00724AAC" w:rsidP="00724AAC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Организация в сельских поселениях учета граждан, нуждающихся в улучшении жилищных условий.</w:t>
      </w:r>
    </w:p>
    <w:p w:rsidR="00724AAC" w:rsidRPr="00343B61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9. Система управления реализацией подпрограммы</w:t>
      </w:r>
    </w:p>
    <w:p w:rsidR="00724AAC" w:rsidRPr="00343B61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Управление строительства и ЖКК Называевского муниципального района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BF7F29" w:rsidRDefault="00BF7F29" w:rsidP="00032F21">
      <w:pPr>
        <w:suppressAutoHyphens/>
        <w:rPr>
          <w:rFonts w:ascii="Times New Roman" w:hAnsi="Times New Roman"/>
          <w:sz w:val="28"/>
          <w:szCs w:val="28"/>
        </w:rPr>
      </w:pPr>
    </w:p>
    <w:p w:rsidR="00BF7F29" w:rsidRDefault="00BF7F29" w:rsidP="00032F21">
      <w:pPr>
        <w:suppressAutoHyphens/>
        <w:rPr>
          <w:rFonts w:ascii="Times New Roman" w:hAnsi="Times New Roman"/>
          <w:sz w:val="28"/>
          <w:szCs w:val="28"/>
        </w:rPr>
      </w:pPr>
    </w:p>
    <w:p w:rsidR="00BF7F29" w:rsidRDefault="00BF7F29" w:rsidP="00032F21">
      <w:pPr>
        <w:suppressAutoHyphens/>
        <w:rPr>
          <w:rFonts w:ascii="Times New Roman" w:hAnsi="Times New Roman"/>
          <w:sz w:val="28"/>
          <w:szCs w:val="28"/>
        </w:rPr>
      </w:pPr>
    </w:p>
    <w:p w:rsidR="00BF7F29" w:rsidRDefault="00BF7F29" w:rsidP="00032F21">
      <w:pPr>
        <w:suppressAutoHyphens/>
        <w:rPr>
          <w:rFonts w:ascii="Times New Roman" w:hAnsi="Times New Roman"/>
          <w:sz w:val="28"/>
          <w:szCs w:val="28"/>
        </w:rPr>
      </w:pPr>
    </w:p>
    <w:p w:rsidR="00BF7F29" w:rsidRDefault="00BF7F29" w:rsidP="00032F21">
      <w:pPr>
        <w:suppressAutoHyphens/>
        <w:rPr>
          <w:rFonts w:ascii="Times New Roman" w:hAnsi="Times New Roman"/>
          <w:sz w:val="28"/>
          <w:szCs w:val="28"/>
        </w:rPr>
        <w:sectPr w:rsidR="00BF7F29" w:rsidSect="009B1603">
          <w:footerReference w:type="even" r:id="rId9"/>
          <w:footerReference w:type="default" r:id="rId10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9689" w:type="dxa"/>
        <w:tblLook w:val="04A0" w:firstRow="1" w:lastRow="0" w:firstColumn="1" w:lastColumn="0" w:noHBand="0" w:noVBand="1"/>
      </w:tblPr>
      <w:tblGrid>
        <w:gridCol w:w="351"/>
        <w:gridCol w:w="1603"/>
        <w:gridCol w:w="426"/>
        <w:gridCol w:w="426"/>
        <w:gridCol w:w="936"/>
        <w:gridCol w:w="788"/>
        <w:gridCol w:w="493"/>
        <w:gridCol w:w="493"/>
        <w:gridCol w:w="493"/>
        <w:gridCol w:w="493"/>
        <w:gridCol w:w="493"/>
        <w:gridCol w:w="493"/>
        <w:gridCol w:w="493"/>
        <w:gridCol w:w="493"/>
        <w:gridCol w:w="1528"/>
        <w:gridCol w:w="667"/>
        <w:gridCol w:w="665"/>
        <w:gridCol w:w="493"/>
        <w:gridCol w:w="417"/>
        <w:gridCol w:w="417"/>
        <w:gridCol w:w="417"/>
        <w:gridCol w:w="417"/>
        <w:gridCol w:w="417"/>
        <w:gridCol w:w="417"/>
        <w:gridCol w:w="241"/>
      </w:tblGrid>
      <w:tr w:rsidR="00122781" w:rsidRPr="00122781" w:rsidTr="00122781">
        <w:trPr>
          <w:trHeight w:val="315"/>
        </w:trPr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RANGE!A1:X509"/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bookmarkEnd w:id="0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75"/>
        </w:trPr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75"/>
        </w:trPr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 постановлению Администрации муниципального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75"/>
        </w:trPr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района от 29.12.2023 № 604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75"/>
        </w:trPr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Приложение № 6 к муниципальной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75"/>
        </w:trPr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программе "Развитие экономического потенциала </w:t>
            </w:r>
          </w:p>
        </w:tc>
      </w:tr>
      <w:tr w:rsidR="00122781" w:rsidRPr="00122781" w:rsidTr="00122781">
        <w:trPr>
          <w:trHeight w:val="375"/>
        </w:trPr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Называевского муниципального района"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75"/>
        </w:trPr>
        <w:tc>
          <w:tcPr>
            <w:tcW w:w="945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227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Структура муниципальной программы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75"/>
        </w:trPr>
        <w:tc>
          <w:tcPr>
            <w:tcW w:w="945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227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"Развитие экономического потенциала Называевского муниципального района"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Соисполнитель, исполнитель основного мероприятия, 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исполнитель мероприятия*</w:t>
            </w:r>
          </w:p>
        </w:tc>
        <w:tc>
          <w:tcPr>
            <w:tcW w:w="44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</w:t>
            </w:r>
          </w:p>
        </w:tc>
        <w:tc>
          <w:tcPr>
            <w:tcW w:w="29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Целевые индикаторы реализации мероприятия (группы мероприятий) муниципальной программы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Источник</w:t>
            </w:r>
          </w:p>
        </w:tc>
        <w:tc>
          <w:tcPr>
            <w:tcW w:w="37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Объем (рублей)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9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90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 (год)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(год)</w:t>
            </w: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по годам реализации муниципальной программы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Всего****</w:t>
            </w:r>
          </w:p>
        </w:tc>
        <w:tc>
          <w:tcPr>
            <w:tcW w:w="16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по годам реализации государственной программы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0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75"/>
        </w:trPr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 МП - создание условий для экономического развития Называевского муниципального района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1 МП - Осуществление  эффективного муниципального управления в целях улучшения качества жизни населения Называевского муниципального района.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920"/>
        </w:trPr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Цель подпрограммы "Повышение эффективности муниципального управления, развитие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межбюджетных отношений в Называевском муниципальном районе"  - Повышение эффективности системы муниципального управления в целях улучшения качества жизни населения Называевского муниципального района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1 ПП - Повышение качества бюджетного планирования и исполнения бюджета муниципального района.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мероприятие: Повышение качества управления муниципальн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ыми финансами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412 858 759,85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82 620 648,76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71 057 675,03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57 374 429,07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48 261 233,54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55 000 436,52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48 917 782,27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49 626 554,66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164 608 186,68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50 502 804,76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38 529 083,69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11 143 641,07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11 635 386,71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16 251 397,52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17 918 550,27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18 627 322,66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248 250 573,17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32 117 844,00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32 528 591,34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46 230 788,00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36 625 846,83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38 749 039,00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30 999 232,00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30 999 232,00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1. Резервный фонд Администрации муниципального района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12 428 556,61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1 223 438,44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1 090 658,18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2 703 859,99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1 410 600,00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466 960,00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Степень соответствия использования средств резервного фонда Администрации муниципального района требованиям законодательства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12 428 556,61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1 223 438,44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1 090 658,18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2 703 859,99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1 410 600,00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7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43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2. Руководство и управление в сфере установленных функций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80 916 431,58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7 708 654,48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7 745 938,86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8 439 781,08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10 224 786,71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14 251 397,52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15 918 550,27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16 627 322,66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освещение информации о деятельности комитета финансов и контроля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35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80 916 431,58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7 708 654,48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7 745 938,86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8 439 781,08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10 224 786,71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14 251 397,52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15 918 550,27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16 627 322,66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3. Поддержка мер по обеспечению сбалансированности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бюджетов поселений (в форме дотаций) и предоставление иных межбюджетных трансфертов (на оплату топливно-энергетических ресурсов, на оплату труда и начисления на выплаты по оплате труда и другие цели)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71 113 785,03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41 421 298,38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29 692 486,65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Освоение средств по обеспечению сбалансированности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бюджетов поселений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71 113 785,03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41 421 298,38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29 692 486,65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72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3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 4.  Исполнение государственных полномочий по расчету и предоставлению дотаций бюджетам поселений, входящих в состав муниципальных районов Омской области, на выравнивание бюджетной обеспеченности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201 098 143,00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30 969 266,00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32 061 484,00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32 905 485,00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35 413 637,00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38 749 039,00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30 999 232,00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30 999 232,00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средств по расчету и предоставлению дотаций бюджетам поселений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201 098 143,00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30 969 266,00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32 061 484,00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32 905 485,00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35 413 637,00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38 749 039,00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30 999 232,00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30 999 232,00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30"/>
        </w:trPr>
        <w:tc>
          <w:tcPr>
            <w:tcW w:w="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 5. Резервный фонд Правительства Омской области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15 688 578,00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1 148 578,00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13 290 000,00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1 180 000,00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средств резервного фонда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15 688 578,00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1 148 578,00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13 290 000,00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1 180 000,00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3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6. Предоставление и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использование грантов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ля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149 413,46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149 413,46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Освоение средств резервного фонда в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149 413,46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149 413,46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целевого характера из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3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7. Осуществление полномочий по решению вопросов местного значения в соответствии с заключенными соглашениями на осуществление внутреннего муниципального финансового контроля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3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8. Поощрение муниципальной управленческой команды Омской области за достижение Омской областью значений (уровней) показателей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для оценки эффективности деятельности, установленных постановлением Правительства Российской Федерации от 8 июня 2021 года № 873 "О поощрении субъектов Российской Федерации за достижение значений (уровней) показателей для оценки эффективности деятельности высших должностных лиц (руководителей высших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в 2021 году"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223 513,50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196 303,67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27 209,83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223 513,50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196 303,67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27 209,83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450"/>
        </w:trPr>
        <w:tc>
          <w:tcPr>
            <w:tcW w:w="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9. Содействие дополнительному профессиональному образованию работников финансовых органов муниципальных районов Омской области по дополнительным профессиона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льным программам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226 606,67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196 303,67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30 303,00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поступлений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49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226 606,67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196 303,67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30 303,00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2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2 ПП - Совершенствование механизмов  муниципального управления в Называевско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 муниципальном районе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122781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7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122781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мероприятие: Обеспечение эффективности осуществления своих полномочий Администрацией муниципального района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266 102 879,09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32 115 847,70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33 664 531,83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39 762 695,55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45 308 931,04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43 224 611,26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35 153 185,49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36 873 076,22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9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249 141 741,10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27 261 441,26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32 128 721,42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34 781 222,39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41 293 532,81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42 766 448,44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34 667 507,81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36 242 866,97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6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16 961 137,99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4 854 406,44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1 535 810,41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4 981 473,16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4 015 398,23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458 162,82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485 677,68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630 209,25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49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1: Обеспечение выполнения функций муниципальных  учреждений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КУ "Хозяйственно-диспетчерская и архивная служба администрации Называевского муниципального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района"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132 049 384,56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14 856 665,28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17 808 941,53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19 393 898,50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22 377 899,66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21 566 448,44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17 672 455,44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18 373 075,71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Степень оснащенности рабочих мест Администрации МР современной оргтехникой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83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132 049 384,56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14 856 665,28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17 808 941,53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19 393 898,50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22 377 899,66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21 566 448,44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17 672 455,44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18 373 075,71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18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2: Руководство и управление в сфере установленных функций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делами Администрации 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114 720 557,09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11 960 306,98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13 695 779,89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15 079 064,89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18 720 561,70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20 600 000,00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16 895 052,37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17 769 791,26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Степень соблюдения квалификационных требований при приеме на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муниципальную службу в администрацию НМР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9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114 720 557,09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11 960 306,98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13 695 779,89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15 079 064,89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18 720 561,70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20 600 000,00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16 895 052,37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17 769 791,26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3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90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3: Осуществление государственного полномочия по созданию административной комиссии, в том числе обеспечению ее деятельности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1 972 040,61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205 729,01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223 095,17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234 855,43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256 027,00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350 260,00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350 771,00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351 303,00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заседаний административной комиссии не менее 2-х раз в месяц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33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7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1 972 040,61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205 729,01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223 095,17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234 855,43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256 027,00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350 260,00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350 771,00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351 303,00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52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4: Проведение выборов в органы местного самоуправления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средств, выделенных на проведение выборов Главы МО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7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60 000,00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7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3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5: Осуществление полномочий по составлению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делами Администрации 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160 511,76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393,11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645,21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49 960,37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72,32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352,82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108 618,75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средств, выделенных на освоение полномочий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7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7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160 511,76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393,11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645,21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49 960,37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72,32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352,82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108 618,75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42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6: Подготовка и утверждение градостроительных планов земельных участков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Отдел строительства, транспорта и ЖКК Управления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средств, выделенных на подготовку документов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7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7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7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7: Разработка документов территориального планирования и градостроительного зонирования( в том числе внесение изменений ) ,включая подготовку документации для внесения сведений о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Отдел строительства, транспорта и ЖКК Управления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5 096 533,47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857 490,00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1 492 500,00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1 796 543,47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средств, выделенных на разработку документов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7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1 379 578,35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85 749,00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164 175,00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179 654,35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35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3 716 955,12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771 741,00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1 328 325,00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1 616 889,12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35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8: Проведение конкурса к дню местного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самоуправления 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делами Администрации 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218 720,00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218 720,00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35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218 720,00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218 720,00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35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83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9: Выполнение полномочий по участию в предупреждении и ликвидации последствий чрезвычайных ситуаций в границах поселений - в части создания ЕДДС и осуществления ее функций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 "Хозяйственно-диспетчерская и архивная служба администрации Называевского муниципального района"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1 282 229,46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277 372,00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277 372,00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346 885,46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380 600,00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9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1 282 229,46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277 372,00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277 372,00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346 885,46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380 600,00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10: Выполнение полномочий по организации и осуществлении мероприятий по территориальной обороне и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гражданской обороне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Сектор по МП, ГО и ЧС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11: Обеспечение  подготовки и проведения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выборов депутатов представительных органов муниципальных районов Омской области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истрации 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2 559 12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2 559 12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2 559 124,00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2 559 124,00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Мероприятие12: Проведение конкурса "На лучшую организацию общественных работ в поселениях Называевского муниципального района"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140 000,00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13: Обеспечение выплаты дополнительной оплаты труда (вознаграждения) членам избирательных комиссий и реализация мероприятий, связанных с обеспечением санитарно-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эпидемиологической безопасности в период подготовки и проведения выборов депутатов представительных органов муниципальных образований Омской области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590 195,00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590 195,00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590 195,00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590 195,00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14: Поощрение органов местного самоуправле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ния муниципальных районов Омской области за достижение значений показателей эффективности деятельности органов местного самоуправления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ии 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2 877 416,64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359 852,32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333 320,98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684 243,34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2 877 416,64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359 852,32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333 320,98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684 243,34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15: Выполнение полномочий по организации и осуществлению мероприятий по созданию условий для деятельности добровольных народных дружин в части личного страхования народных дружинников, обеспечения удостоверениями народных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дружинников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2021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16: Ежемесячная выплата лицам, удостоенным звания "Почетный гражданин"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185 484,00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114 000,00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71 484,00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185 484,00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114 000,00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71 484,00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17: Проведение Всероссийской переписи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населения 2020 года (осуществление полномочий Российской Федерации по подготовке и проведению Всероссийской переписи населения 2020 года на территории Омской области)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истрации 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313 884,20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313 884,20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313 884,20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313 884,20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18: Осуществление переданных государственных полномочий Омской области по возмещению стоимости услуг по погребению 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829 627,25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332 492,85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40 046,90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44 812,50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107 550,00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134 437,50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170 287,50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829 627,25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332 492,85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40 046,90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44 812,50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107 550,00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134 437,50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170 287,50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19: Внесение изменений в схему территориального планирования Называевского муниципального района Омской области 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72 600,00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72 600,00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587 400,00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587 400,00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20: Содействие достижению наилучших значений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показателей деятельности органов местного самоуправления муниципальных районов (городского округа_ Омской области в развитии системы взаимодействия субъектов общественно-политических отношений, институтов гражданского общества, гражданской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активности населения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2022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ии 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1 728 000,00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864 000,00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864 000,00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222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1 728 000,00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864 000,00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864 000,00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889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21:Внесение изменений в правила землепользования и застройки муниципальных образований Называевского муниципального района Омской области с учетом внесения сведений в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Единый государственный реестр недвижимости о границах территориальных зон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454 171,05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154 171,05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Освоение денежных средств, выделенных на разработку документов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429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315 417,10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15 417,10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72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138 753,95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138 753,95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22: Осуществление части полномочий по решению вопросов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местного значения в соответствии с заключенными соглашениями на организацию и осуществление мероприятий по территориальной обороне и гражданской обороне, по мобилизационной подготовке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делами Администрации 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Освоение денежных средств, выделенных на разработк</w:t>
            </w:r>
            <w:r w:rsidRPr="001227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 документов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643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83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3 ПП - повышение эффективности деятельности Совета Называевского муниципального района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05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05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мероприятие: Обеспечение деятельности Совета Называевского муниципального района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 Называевского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11 443 678,72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1 591 961,74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1 542 693,21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1 474 197,26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1 708 257,97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1 891 054,69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1 586 382,07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1 649 131,78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05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11 415 233,57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1 591 961,74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1 514 248,06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1 474 197,26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1 708 257,97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1 891 054,69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1 586 382,07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1 649 131,78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05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28 445,15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28 445,15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05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1: Руководство в сфере установленных функций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 Называевского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11 443 678,72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1 591 961,74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1 542 693,21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1 474 197,26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1 708 257,97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1 891 054,69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1 586 382,07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1 649 131,78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отчетов депутатов в год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05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11 415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233,57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1 591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961,74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1 514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248,06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1 474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197,26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1 708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257,97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1 891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054,69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1 586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382,07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1 649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131,78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05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28 445,15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28 445,15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мероприятие: Предоставление иных межбюджетных трансфертов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 Называевского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80 554 125,26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28 925 611,74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46 520 013,52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5 108 500,00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36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80 554 125,26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28 925 611,74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46 520 013,52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5 108 500,00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30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1: На оплату потребления топливно-энергетических ресурсов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 Называевского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41 601 363,80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16 424 085,38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20 263 923,12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4 913 355,30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иных межбюджетных трансфертов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575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41 601 363,80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16 424 085,38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20 263 923,12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4 913 355,30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23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2: На оплату труда и начисление на выплаты по оплате труда работников органов местного самоуправления поселения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 Называевского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29 763 497,67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10 129 491,55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19 438 861,42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195 144,70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иных межбюджетных трансфертов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575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29 763 497,67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10 129 491,55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19 438 861,42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195 144,70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23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3: На реализацию мероприятий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 содержанию и ремонту автомобильных дорог сооружений, проведение отдельных мероприятий, связанных с дорожным хозяйством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2022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Совет Называевского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3 430 26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3,79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1 641 03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4,81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1 789 22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8,98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Предоставление иных межбюджетных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трансфертов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575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3 430 263,79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1 641 034,81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1 789 228,98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целевого характера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23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4. На реализацию мероприятий по содержанию общественной бани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 Называевского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215 000,00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215 000,00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иных межбюджетных трансфертов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215 000,00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215 000,00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23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5. На реализацию мероприятий по доработке заявки на конкурс лучших проектов создания комфортной городской среды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 Называевского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310 000,00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иных межбюджетных трансфертов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310 000,00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310 000,00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30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6.  На реализацию мероприятий по ведению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перечня земельных участков, предоставляемых гражданам, утратившим жилое помещение в результате чрезвычайной ситуации природного и (или) техногенного характера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2022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 Называевского муниц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Предоставление иных межбюджетных трансфертов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целевого характера из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30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7. На реализацию мероприятий по газификации объектов, находящихся в собственности поселения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 Называевского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иных межбюджетных трансфертов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150 000,00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30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8. Приобретение и (или) установка (монтаж) технологического оборудования, трубной продукции теплотехнического и водохозяйственного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назначения (Приобретение трубной продукции теплотехнического назначения по ул. Серова, ул. Тобольская в городе Называевске Омской области)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2022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 Называевского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иных межбюджетных трансфертов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55 000,00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523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523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9. На реализацию мероприятий по созданию комфортной городской среды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 Называевского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3 200 000,00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3 200 000,00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иных межбюджетных трансфертов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523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3 200 000,00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3 200 000,00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523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10. На реализацию мероприятий по благоустройству территории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 Называевского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1 827 000,00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1 827 000,00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иных межбюджетных трансфертов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7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1 827 000,00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1 827 000,00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789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60"/>
        </w:trPr>
        <w:tc>
          <w:tcPr>
            <w:tcW w:w="1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Итого по подрограмме "Повышение эффективности муниципального управления, развитие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межбюджетных отношений в Называевском муниципальном районе"  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770 959 442,92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116 328 458,20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106 264 900,07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127 536 933,62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141 798 436,07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105 224 602,47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85 657 349,83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88 148 762,66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505 719 286,61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79 356 207,76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72 172 053,17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76 324 672,46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101 157 191,01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66 017 400,65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54 172 440,15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56 519 321,41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265 240 156,31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36 972 250,44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34 092 846,90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51 212 261,16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40 641 245,06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39 207 201,82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31 484 909,68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31 629 441,25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15"/>
        </w:trPr>
        <w:tc>
          <w:tcPr>
            <w:tcW w:w="1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Задача 2 МП - Устойчивое развитие сельского хозяйства и сельских территорий Называевского муниципального района, создание благоприятных условий для ускоренного развития субъектов малого и среднего предпринимательства.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122781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410"/>
        </w:trPr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122781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05"/>
        </w:trPr>
        <w:tc>
          <w:tcPr>
            <w:tcW w:w="1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подпрограммы "Содействие в развитии сельскохозяйственного производства,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создание условий для развития малого и среднего предпринимательства и устойчивое развитие сельских территорий Называевского муниципального района" -  создание благоприятных условий для увеличения производимой сельскохозяйственной продукции и ускоренного развития субъектов малого и среднего предпринимательства для формирования конкурентной среды на территории Называевского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410"/>
        </w:trPr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2400"/>
        </w:trPr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5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1 ПП - Стимулирование роста производства сельскохозяйственной продукции </w:t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420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Развитие сельского хозяйства и регулирование рынков сельскохозяйственной продукции, сырья и продовольствия муниципального района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11 895 914,18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2 398 585,29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2 058 695,38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2 434 019,94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2 712 334,75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764 092,94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764 092,94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764 092,94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2 979 620,90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401 079,94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385 769,24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388 063,16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340 708,56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488 000,00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488 000,00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488 000,00</w:t>
            </w: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8 916 293,28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1 997 505,35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1 672 926,14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2 045 956,78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2 371 626,19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1: Обеспечение функционирования муниципального сегмента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информационно-телекоммуникационной сети органов управления АПК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сельского хозяйства Управления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326 912,72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42 930,00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44 769,24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47 733,16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47 480,32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консультационных услуг, оказанных сельхозтова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ропроизводителям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326 912,72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42 930,00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44 769,24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47 733,16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47 480,32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3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Предоставление субсидий гражданам, ведущим личное подсобное хозяйство, на возмещение части затрат на увеличение поголовья коров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субсидируемого молока, сданного гражданами, ведущими личные подсобные хозяйства, на промышленную переработку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420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3: Проведение смотров, конкурсов, соревнований по направлениям сельскохозяйственного производства, а также награждений по результатам трудовой деятельности в АПК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1 482 870,00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99 870,00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конкурсов, соревнований по направлениям сельскохозяйственного производства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1 482 870,00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99 870,00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9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7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4: Обеспечение доступности  кредитных ресурсов для граждан,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ведущих личное подсобное хозяйство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сельского хозяйства Управления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16 254,00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16 254,00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 субсидируемых кредитов (займов), привлеченных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гражданами, ведущими личные подсобные хозяйства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млн. руб.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16 254,00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16 254,00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43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5: Предоставление субсидий гражданам, ведущим личное подсобное хозяйство, на возмещение части затрат на развитие под отраслей животноводства , альтернативных свиноводству.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получателей субсидии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85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6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6: Возмещение части затрат организациям, индивидуальным предпринимателям, осуществляющим переработку и (или) производство сельскохозяйственной продукции, на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переподготовку и повышение квалификации руководителей, специалистов и рабочих массовых профессий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руководителей, специалистов и рабочих массовых профессий, а также специалистов по оказанию консультационной помощи СХТП, прошедших переподготовку и повышение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квалификации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85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234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58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7: Осуществление отдельных государственных полномочий Омской области по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организации мероприятий при осуществлении деятельности по обращению с животными, которые не имеют владельцев, а также с животными, владельцы которых неизвестны, на территории города Омска и Омской области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сельского хозяйства Управления строительства и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1 847 967,25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162 330,62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390 874,78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466 483,03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отловленных животных, не имеющих владельцев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особь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58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763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1 847 967,25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162 330,62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390 874,78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466 483,03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40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8: Предоставление субсидий гражданам, ведущим ЛПХ, на возмещение части затрат по производству молока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8 221 910,21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2 153 070,67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1 992 926,14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1 977 412,00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2 098 501,40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субсидируемого молока, сданного гражданами, ведущими личные подсобные хозяйства, на промышленную переработку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4140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1 169 838,18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334 149,94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322 330,00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193 358,24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1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7 052 07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2,03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1 818 92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0,73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1 672 92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6,14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1 655 08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1 905 14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3,16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9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2 ПП - Стимулирование  развития  малого  и  среднего бизнеса 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1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мероприятие:  Информационная, методическая и организационно-кадровая поддержка малого и среднего предпринимательства, мероприятия по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поддержке предпринимательской инициативы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180 430,18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1 650,00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13 562,68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15 217,50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1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180 430,18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1 650,00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13 562,68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15 217,50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1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1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Консультационная и информацио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нная поддержка социальных предпринимателей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истрации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индивидуальных предпринимателей,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которым оказана поддержка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чел.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1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452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452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Мероприятие2: Проведение семинаров, "круглых столов" по актуальным вопросам развития предпринимательства, поощрение лучших предпринимателей, организация выставочных мероприятий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160 430,18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1 650,00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13 562,68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10 217,50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Оказание информационной поддержки физическим лицам, желающим открыть собственное дело, и индивидуальным предпринимателям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452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160 430,18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1 650,00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13 562,68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10 217,50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452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1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3: Предоставление имущественной поддержки в виде льготной ставки арендной платы субъектам малого и среднего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предпринимательства, оказывающим социальные услуги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2022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субъектом малого и среднего предпринимательства, заключивших договор аренды на льготных условиях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1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1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мероприятие: Участие  Называевского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муниципального района в реализации регионального проекта "Создание условий для легкого старта и комфортного ведения бизнеса", направленного на достижение целей федерального проекта "Создание условий для легкого старта и комфортного ведения бизнеса",  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истрации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4 160 00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1 360 00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1 200 00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400 000,00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2 259 427,63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289 345,67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370 081,96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2295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из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1 900 572,37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1 070 654,33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829 918,04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540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Мероприятие 1.Предоставление грантов начинающим субъектам малого предпринимательства 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4 160 000,00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1 360 000,00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852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2 259 427,63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289 345,67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370 081,96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1 900 572,37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1 070 654,33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829 918,04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 "Содействие в развитии сельскохозяйственного производства, создание условий для развития малого и среднего предпринимательства" МП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16 236 344,36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3 758 585,29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2 060 345,38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3 647 582,62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3 127 552,25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1 214 092,94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1 214 092,94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1 214 092,94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781" w:rsidRPr="00122781" w:rsidTr="00122781">
        <w:trPr>
          <w:trHeight w:val="1260"/>
        </w:trPr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5 419 478,71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690 425,61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387 419,24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771 707,80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755 926,06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938 000,00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938 000,00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938 000,00</w:t>
            </w: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781" w:rsidRPr="00122781" w:rsidTr="00122781">
        <w:trPr>
          <w:trHeight w:val="945"/>
        </w:trPr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10 816 865,65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3 068 159,68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1 672 926,14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2 875 874,82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2 371 626,19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781" w:rsidRPr="00122781" w:rsidTr="00122781">
        <w:trPr>
          <w:trHeight w:val="998"/>
        </w:trPr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3 муниципальной программы -Обеспечение сохранности, содержания и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управления объектами собственности Называевского муниципального района.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83"/>
        </w:trPr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Цель подпрограммы "Управление имуществом в Называевском муниципальном районе" - эффективное управление и распоряжение объектами собственности Называевского муниципального района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1 ПП - формирование и учет имущественного комплекса муниципального района, вовлечение объектов собственности в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хозяйственный оборот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72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- Осуществление учета, формирование и развитие собственности Называевского муниципального района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114 960 812,16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22 257 967,37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13 502 220,91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12 003 024,29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17 348 928,88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16 320 348,66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16 873 231,36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16 655 090,69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104 264 086,21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11 974 595,01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13 290 217,18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12 003 024,29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17 147 579,02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16 320 348,66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16 873 231,36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16 655 090,69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10 696 725,95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10 283 372,36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212 003,73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201 349,86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Оформление права собственности, осуществление полномочий по вовлечению объектов собственности в хозяйственный оборот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523 484,66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58 006,00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87 250,00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99 650,00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112 578,66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223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523 484,66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58 006,00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87 250,00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99 650,00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112 578,66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договоров аренды, купли-продажи, безвозмездного пользования, в т.ч. заключенных по результатам конкурсов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или аукционов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шт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98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 w:rsidRPr="00122781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Приобретение, содержание и обслуживани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 муниципального имущества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 Управления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24 220 136,70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3 253 358,24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4 282 791,66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3 309 856,50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3 748 960,97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3 547 770,00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3 047 770,00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3 029 629,33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объектов, приобретенных в казну муниципального района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62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24 220 136,70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3 253 358,24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4 282 791,66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3 309 856,50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3 748 960,97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3 547 770,00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3 047 770,00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3 029 629,33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 w:rsidRPr="00122781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3: Осуществление учета объектов недвижимости, находящихся в собственности района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397 244,06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187 261,06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9 983,00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397 244,06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187 261,06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9 983,00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технических планов (паспортов) на объекты недвижимости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 w:rsidRPr="00122781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4:Проведение капитального, текущего ремонта жилых и нежилых помещений для проживания социально незащищенн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ых категорий граждан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10 531 201,00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10 531 201,00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531 201,00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531 201,00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2781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5: Руководство и управление в сфере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установленных функций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ства и закупок Управления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72 114 02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3,79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7 840 10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6,87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8 775 44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8 109 29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3,89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9 309 77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4,07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11 620 00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13 229 70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1,98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13 229 70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1,98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Количество объектов недвижимости, учтенных в 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едином банке данных объектов муниципальной собственности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72 114 023,79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7 840 106,87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8 775 445,00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8 109 293,89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9 309 774,07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11 620 000,00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13 229 701,98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13 229 701,98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2781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6: Обеспечение выполнения функций муниципальными учреждениями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2 341 873,86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44 422,00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103 903,00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408 806,10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253 224,00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840 000,00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445 759,38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245 759,38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2 341 873,86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44 422,00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103 903,00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408 806,10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253 224,00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840 000,00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445 759,38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245 759,38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2781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7: Проведение мероприятий по землеустройству и землепользованию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464 122,14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60 239,84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40 827,52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65 434,80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97 619,98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кадастровых паспортов на земельные участки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2781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464 122,14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60 239,84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40 827,52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65 434,80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97 619,98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2781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2781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8: Поощрение органов местного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самоуправления муниципальных районов Омской области за достижение значений показателей эффективности деятельности органов местного самоуправления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ства и закупок Управления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696 725,95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283 372,36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212 003,73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201 349,86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2781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2781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696 725,95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283 372,36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212 003,73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201 349,86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2781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9: Внесение изменений в правила землепользования и застройки муниципальных образований Называевского муниципального района Омской области с учетом внесения сведений в Единый государственный реестр недвижимости о границах территориальных зон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Освоение денежных средств, выделенных на разработку документов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2781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</w:t>
            </w: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2781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2781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10: Приобретение, содержание и обслуживание муниципального имущества (приобретение квартиры в с. Муравьевка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ул. Колхозная, д. 58)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599 000,00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599 000,00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2781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599 000,00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599 000,00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2781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2781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11: Приобретение, содержание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обслуживание муниципального имущества (приобретение квартиры в с. Искра)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ства и закупок Управления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2781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2781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495"/>
        </w:trPr>
        <w:tc>
          <w:tcPr>
            <w:tcW w:w="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 w:rsidRPr="00122781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12: Приобретение специальной техники для очистки тротуаров и пешеходных зон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2 983 000,00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2 983 000,00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2 983 000,00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2 983 000,00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30"/>
        </w:trPr>
        <w:tc>
          <w:tcPr>
            <w:tcW w:w="1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 "Управление имуществом в Называевском муниципальном районе" муниципальной программы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114 960 812,16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22 257 967,37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13 502 220,91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12 003 024,29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17 348 928,88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16 320 348,66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16 873 231,36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16 655 090,69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104 264 086,21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11 974 595,01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13 290 217,18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12 003 024,29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17 147 579,02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16 320 348,66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16 873 231,36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16 655 090,69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10 696 725,95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10 283 372,36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212 003,73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201 349,86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898"/>
        </w:trPr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Задача 4 муниципальной программы: Развитие жилищно-коммунального комплекса, обеспечение энергосбережения и повышения энергетической эффективности Называевского муниципального района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2198"/>
        </w:trPr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подпрограммы "Развитие инфраструктуры Называевского муниципального района" - улучшение качества жизни населения за счет повышения эффективности функционирования жилищно-коммунального комплексеа района 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Задача1 ПП - Обеспечние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модернизации и развития автомобильных дорог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30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Содержание автомобильных дорог общего пользования местного значения относящихся к собственности муниципального района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31 820 774,93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2 719 472,27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4 288 137,34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4 453 549,44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5 808 655,88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4 276 230,00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4 374 800,00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5 899 930,00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31 820 774,93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2 719 472,27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4 288 137,34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4 453 549,44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5 808 655,88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4 276 230,00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4 374 800,00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5 899 930,00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30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Содержание и ремонт автомобильных дорог и сооружений, проведение отдельных мероприятий, связанных с дорожным хозяйством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31 820 774,93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2 719 472,27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4 288 137,34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4 453 549,44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5 808 655,88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4 276 230,00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4 374 800,00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5 899 930,00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Доля населенных пунктов, обеспеченных круглогодичной связью по автомобильным дорогам общего пользования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575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31 820 774,93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2 719 472,27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4 288 137,34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4 453 549,44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5 808 655,88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4 276 230,00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4 374 800,00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5 899 930,00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Осуществление дорожной деятельности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Управление строительства и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8 897 313,31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3 821 767,28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1 536 783,30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1 699 145,75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1 839 616,98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8 897 313,31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3 821 767,28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1 536 783,30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1 699 145,75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1 839 616,98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3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Межбюджетные трансферты бюджетам поселенийна осуществление части полномочий по решению вопросов местного значения, в соответствии с заключенными соглашениями на содержание автомобильных дорог местного значения, относящихся к собственности муниципальн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ого района, вне границ населенных пунктов в границах муниципального района 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6 897 313,31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1 821 767,28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1 536 783,30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1 699 145,75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1 839 616,98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575"/>
        </w:trPr>
        <w:tc>
          <w:tcPr>
            <w:tcW w:w="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6 897 313,31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1 821 767,28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1 536 783,30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1 699 145,75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1 839 616,98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15"/>
        </w:trPr>
        <w:tc>
          <w:tcPr>
            <w:tcW w:w="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Межбюджетные трансферты бюджетам поселений на содержание автомобильных дорог в границах населенных пунктов поселения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32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2 000 000,00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00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890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2 ПП - Повышение энергетической эффективности  и сокращение энергетических издержек в бюджетном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секторе Называевского муниципального района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3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Реализация мер по обеспечению энергетической эффективности объектов бюджетной сферы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23 280 555,83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1 503 694,87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1 055 511,61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900 718,39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1 327 630,96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8 493 000,00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23 280 555,83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1 503 694,87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1 055 511,61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900 718,39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1 327 630,96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8 493 000,00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3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 Энергосбережение и повышение энергетической эффективности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19 073 360,00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580 360,00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8 493 000,00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приборов учета тепловой энергии, установленных на объектах теплоснабжения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57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19 073 360,00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580 360,00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8 493 000,00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3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2: Межбюджетные трансферты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бюджетам поселений на осуществление полномочий по решению вопросов местного значения, в соответствии с заключенными соглашениями на организацию в границах поселения тепло-, газо-, и водоснабжения населения, водоотведения, снабжения населения топливом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строительства и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4 207 19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5,83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923 334,87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1 055 51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1,61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900 718,39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1 327 63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0,96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сельских поселений, оплативших налог на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имущество по объектам коммунальной инфраструктуры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ед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57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4 207 195,83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923 334,87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1 055 511,61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900 718,39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1 327 630,96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из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45"/>
        </w:trPr>
        <w:tc>
          <w:tcPr>
            <w:tcW w:w="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Приобретение технологического оборудования, трубной продукции теплотехнического и водохозяйственного назначения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28 942 896,94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3 390 005,42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598 000,00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17 905 475,00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7 049 416,52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00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8 406 919,95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1 188 433,55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598 000,00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4 713 498,37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1 906 988,03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20 535 976,99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2 201 571,87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13 191 976,63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5 142 428,49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Приобретение котла мощностью 0,63 МВт в котельную № 20, расположенную по адресу:Омская область, Называевский р-н., с. Большепесча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нка ул. Советская, д. 37 Б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353 241,02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353 241,02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приобретенных котлов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50 942,79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50 942,79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302 298,23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302 298,23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2: Приобретение котла мощностью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0,46 МВт в котельную № 21, расположенную по адресу: Омская область Называевский р-н д. Фомиха ул. Центральная, 19.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строительства и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304 067,40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304 067,40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приобретенных котлов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37 705,16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37 705,16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266 362,24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266 362,24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3: Замена дымовой трубы котельной № 23, расположенной по адресу: Омская область Называевский р-н с. Искра ул. Горького, д. 14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115 997,00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115 997,00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замененных дымовых труб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115 997,00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115 997,00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4: Приобретение специальной техники для подвоза питьевой воды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13 089 326,59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2 616 700,00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5 725 000,00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4 747 626,59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приобретенных автомобилей для подвоза питьевой воды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2 261 665,19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983 788,60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286 250,00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991 626,59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10 827 661,40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1 632 911,40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5 438 750,00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3 756 000,00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 xml:space="preserve">Мероприятие 5: Приобретение котла мощностью 1 </w:t>
            </w:r>
            <w:r w:rsidRPr="00122781">
              <w:rPr>
                <w:rFonts w:ascii="Times New Roman" w:hAnsi="Times New Roman"/>
                <w:lang w:eastAsia="ru-RU"/>
              </w:rPr>
              <w:lastRenderedPageBreak/>
              <w:t>МВт в котельную № 19, расположенную по адресу: Омская область Называевский р-н с. Муравьевка ул. Колхозная, 49.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2021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строительства и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приобретенных котлов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шт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1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6: Приобретение котла мощностью 1 МВт в котельную № 10, расположенную по адресу: Омская область Называевский р-н с. Покровка ул. Зеленая, 51.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приобретенных котлов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7: Приобретение трубы стальной электросварной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8: Приобретение и установка котлов и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оборудования для котельных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2021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строительства и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598 000,00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598 000,00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598 000,00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598 000,00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9: Проектирование термоблоков ТГУ и подводящих инженерных сетей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160 000,00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10: Строительство подводящих инженерных сетей к термоблокам ТГУ и технологисечкое присоединение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11: Приобретение и установка технологического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оборудования теплотехнического назначения (термоблок ТГУ) для отопления здания школы по адресу: Омская область, Называевский р-н, с. Налимово, ул. Школьная, д. 2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2022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строительства и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305 000,00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5 981 941,67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приобретенных ТГУ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305 000,00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1 980 146,05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4 001 795,62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4 001 795,62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12: Приобретение и установка технологического оборудования теплотехнического назначения (термоблок ТГУ) для отопления здания СДК по адресу: Омская область, Называевский р-н, с. Налимово, пер. Светлый, д. 15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5 617 333,33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приобретенных ТГУ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325 000,00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1 865 902,32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3 751 431,01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3 751 431,01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13: Замена котла КВЖ-0,6 на котел КВр-0,6 в котельной № 11 с. Лорис-Меликово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421 200,00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421 200,00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замененных котлов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421 200,00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421 200,00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14: Приобретение и установка технологичес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кого оборудования теплотехнического назначения резервное топливоснабжение термоблока ТГУ-Норд 240М, расположенного по адресу: Омская область, Называевский р-н, с. Налимово, ул. Школьная, д. 2 для отопления здания школы)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строительства и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приобретенных ТГУ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512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15: Приобретение котла КВБр-1 мощностью 1 МВт для котельной № 16 ,расположенной по адресу: Омская область Называевский район, с. Князево, ул. Советская, д. 4А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замененных котлов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16: Приобретение котла КВБр-1 мощностью 1 МВт для котельной № 19, расположенной по адресу: Омская область Называевский район, с. Муравьевка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ул. Колхозная, д. 49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замененных котлов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cs="Calibri"/>
                <w:lang w:eastAsia="ru-RU"/>
              </w:rPr>
            </w:pPr>
            <w:r w:rsidRPr="0012278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17: Приобретение и установка резервных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источников электроснабжения (по адресу: Омская область, Называевский р-н, с. Мангут, ул. Железнодорожная 1-я, д.16А в котельную № 12)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строительства и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494 346,00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494 346,00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приобретенных резервных источников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электроснабжения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ед. 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19 773,84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19 773,84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474 572,16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474 572,16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18 Приобретение трубной продукции теплотехнического назначения для подключения ТГУ-НОРД 240 по ул. Школьная в с. Налимово Называевского района Омской области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приобретенной трубной продукции теплотехнического назначени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19: Приобретение трубной продукции теплотехнического назначения для подключения ТГУ-НОРД 150 по пер. Светлый в с. Налимово Называевского района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Омской области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приобретенной трубной продукции теплотехнического назначени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20: Приобретение емкости для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резервного топливоснабжения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строительства и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435 000,00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435 000,00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435 000,00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435 000,00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21: Технологическое подключение объекта капитального строительства к сети водоснабжения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410 613,83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410 613,83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410 613,83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410 613,83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0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810"/>
        </w:trPr>
        <w:tc>
          <w:tcPr>
            <w:tcW w:w="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22: Приобретение и (или) установка (монтаж) технологического оборудования, трубной продукции теплотехнического и водохозяйственного назначения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961 830,10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961 830,10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15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49 973,77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49 973,77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740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911 856,33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911 856,33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1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3 ПП "Обеспечение потребности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населения в услугах по перевозке пассажиров транспортом общего пользования в границах муниципального района, обеспечение доступности пассажирских перевозок"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1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1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375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- организация транспортного обслуживания населения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75 428 395,30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12 998 797,21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18 309 789,19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15 729 014,22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16 363 979,12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6 008 938,52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3 008 938,52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3 008 938,52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545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левого характера из областного бюджета в бюджет района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22 178 207,56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2 083 066,21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6 491 230,77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786 143,51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817 767,07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0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53 250 187,74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10 915 731,00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11 818 558,42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14 942 870,71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15 546 212,05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8 938,52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8 938,52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8 938,52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0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 Обеспечение доступности транспортны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 услуг путем заключения государственных контрактов на выполнение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строительства и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75 392 94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1,96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12 998 79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7,21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18 309 78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9,19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15 729 01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4,22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16 355 34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1,34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6 000 00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3 000 00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3 000 00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обеспечение сельских населенных пунктов в границах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района регулярным транспортным сообщением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0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бюджета в бюджет района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22 178 207,56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2 083 066,21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6 491 230,77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786 143,51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817 767,07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829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53 214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734,40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10 915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731,00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11 818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558,42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14 942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870,71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15 537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574,27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50"/>
        </w:trPr>
        <w:tc>
          <w:tcPr>
            <w:tcW w:w="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2.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стоянку, их хранению и возврату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35 453,34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8 637,78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8 938,52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8 938,52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8 938,52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920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тера из областного бюджета в бюджет района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35 453,34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8 637,78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8 938,52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8 938,52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8 938,52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Задача 4 ПП   " Газификация населенных пунктов муниципального райна "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443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-строительство распределительных газовых сетей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2 410 521,44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4 931 753,68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2 123 892,38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2 410 521,44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286 629,06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2 123 892,38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92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4 645 12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4,62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4 645 12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4,62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92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Технологическое подключение объекта капитального строительства к сети газораспределения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175 489,73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29 774,81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145 714,92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 газоснабжения, подключенных к сети газораспределения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92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175 489,73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29 774,81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145 714,92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92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2. Строительство распределительных газовых сетей в деревне Нововоскресенка Называевского муниципальн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ого района Омской области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4 889 604,87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4 889 604,87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Протяженность построенных распределительных газовых сетей с учетом вертикальных участков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3,49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3,49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244 480,25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244 480,25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4 645 124,62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4 645 124,62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3. Авторский надзор на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объекте "Газоснабжение д. Нововоскресенка Называевского муниципального района Омской области"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12 374,00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12 374,00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объектов, при строительст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ве которых осуществлялся авторский надзор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шт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12 374,00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12 374,00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4. Эксплуатационный надзор на объекте "Газоснабжение д. Нововоскресенка Называевского муниципального района Омской области"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объектов, при строительстве которых осуществлялся эксплуатационный надзор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5. Подключение (технологическое присоединение) объекта "Газоснабжение д. НововоскресенкаНазываевского муниципального района Омской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области" к сети газораспределения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 газоснабжения, подключенных к сети газораспределения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6: Строительство "Газопровод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а-ввода" к автономной котельной здания администрации по адресу: Омская область Называевский район с. Налимово, ул. Школьная, д. 8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строительства и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264 004,45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264 004,45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264 004,45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264 004,45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7: Газоснабжение автономной котельной здания Администрации по адресу: Омская область Называевский район с. Налимово ул. Школьная, д. 8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8: Техническое и аварийное обслуживание газопровода с. Налимово, Называевского района, Омской области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92 547,20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92 547,20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92 547,20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92 547,20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72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9: Технологическое присоединен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ие энергопринимающих устройств "Термоблок газовый уличный 240" расположенного по адресу: Омская область, Называевский район, с. Налимово, ул.Школьная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строительства и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77 041,14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77 041,14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77 041,14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77 041,14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10: Технологическое присоединение энергопринимающих устройств "Термоблок газовый уличный (отопительная установка)" расположенного по адресу: Омская область, Называевский район, с. Налимово, пер. Светлый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169 592,17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169 592,17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169 592,17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169 592,17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11: Авторский надзор по объекту "Газоснабжение с. Налимово Называевского муниципального района Омской области"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12: Устройство фундамента и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молниезащита для ТГУ НОРД 240 по адресу: Омская область, называевский район, с. Налимово, ул. Школьная, д. 2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строительства и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129 240,04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129 240,04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129 240,04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129 240,04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13: Устройство фундамента и молниезащита для ТГУ НОРД 150 по адресу: Омская область, называевский район, с. Налимово, пер. светлый, д. 15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129 240,04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129 240,04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129 240,04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129 240,04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14: Пусконаладочные работы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15: Строительство "Газопровод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а-ввода" к зданию СДК по адресу: Омская область, Называевский район, с. Налимово, пер. Светлый, д. 15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строительства и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52 102,30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52 102,30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52 102,30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52 102,30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16: Строительство "Газопровода-ввода" к зданиюшколы по адресу: Омская область, Называевский район, с. Налимово, ул. Школьная, д. 2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52 102,30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52 102,30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52 102,30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52 102,30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17: Строительство сети газопотребления здания СДК по адресу: Омская область, Называевский район, с. Налимово, пер. Светлый, д. 15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224 823,77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224 823,77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224 823,77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224 823,77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23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18: Строительство сети газопотребле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ния здания школы по адресу: Омская область, Называевский район, с. Налимово, ул. Школьная, д. 2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строительства и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расходы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487 484,05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487 484,05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487 484,05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487 484,05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5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из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852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Задача 5 ПП:Создание и содержание мест (площадок) накопления твердых коммунальных отходов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443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Организация утилизации и переработки бытовых и промышленных отходов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3 331 105,94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2 207 135,00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343 543,95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8 184 465,86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9 089 860,85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358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3 331 105,94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1 273 247,00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343 543,95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927 321,95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786 993,04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16 493 899,72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933 888,00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7 257 143,91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8 302 867,81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Создание объектов размещения твердых коммунальных отходов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2: Межбюджетные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участие в организации деятельности по обработке, утилизации, обезвреживанию, захоронению твердых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коммунальных отходов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1 267 638,95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224 095,00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343 543,95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1 267 638,95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224 095,00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343 543,95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3: Создание мест (площадок) накопления твердых коммунальных отходов и (или) на приобретение контейнеров (бункеров)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10 048 862,64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983 040,00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4 482 320,40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4 583 502,24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 местами (площадками) накопления ТКО с контейнерами (бункерами)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547 266,33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49 152,00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268 939,22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229 175,11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489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9 501 596,31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933 888,00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4 213 381,18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4 354 327,13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489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4: Содержание объектов размещения бытовых отходов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489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489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489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5: Организация сбора, транспортирования и захоронение твердых коммунальных отходов, а также ликвидация объектов размещения твердых коммунальных отходов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7 394 404,07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3 238 045,46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4 156 358,61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ликвидированных несанкционированных свалок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489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402 100,66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194 282,73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207 817,93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489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6 992 303,41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3 043 762,73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3 948 540,68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489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6: Создание мест (площадок) накопления ТКО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489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489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7: Приобретение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контейнеров (бункеров)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2022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114 10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114 10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приобретенных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контейнеров (бункеров)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ед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114 100,00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114 100,00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Задача 6 ПП: Организация учета граждан, нуждающихся в улучшении жилищных условий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Мероприятия по жилищному фонду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60 995,00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14 995,00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60 995,00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14 995,00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1:Межбюджетные трансферты бюджетам поселенийна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осуществление полномочий по решению вопросов местного значения, в соответствии с заключенными соглашениями на мероприятия по обеспечению проживающих в поселении и нуждающихся в жилых помещениях малоимущихграждан жилыми помещениями, осуществление муниципального жилищного контроля.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59 995,00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14 995,00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сельских поселений, осуществляющих учет граждан, нуждающих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ся в улучшении жилищных условий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шт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59 995,00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14 995,00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2:Межбюджетные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мероприятия по ведению информационной системы обеспечения градостроительной деятельности в части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наполнения разделов ГИСОГД документацией, находящейся в ведении Администрации города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065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878"/>
        </w:trPr>
        <w:tc>
          <w:tcPr>
            <w:tcW w:w="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Задача 7 ПП: Реализация мер по охране окружающей среды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585"/>
        </w:trPr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Охрана окружающей среды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12 697 487,89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3 527 754,86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3 064 711,01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3 051 611,01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3 053 411,01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50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12 697 487,89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3 527 754,86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3 064 711,01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3 051 611,01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3 053 411,01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2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20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Разработка проектно-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сметной документации по ликвидации накопленного вреда окружающей среде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1 100 00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200 00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300 00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300 00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300 00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Количество разработанных проектно-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сметных документаций по ликвидации накопленного вреда окружающей среды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шт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2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38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20"/>
        </w:trPr>
        <w:tc>
          <w:tcPr>
            <w:tcW w:w="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Озеленение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5 569 733,03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1 764 711,01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1 751 611,01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1 753 411,01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2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5 569 733,03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1 764 711,01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1 751 611,01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1 753 411,01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20"/>
        </w:trPr>
        <w:tc>
          <w:tcPr>
            <w:tcW w:w="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2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3: Ликвидация мест несанкционированного размещения отходов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6 025 572,79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3 025 572,79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ликвидированных несанкционированных свалок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2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6 025 572,79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3 025 572,79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20"/>
        </w:trPr>
        <w:tc>
          <w:tcPr>
            <w:tcW w:w="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50"/>
        </w:trPr>
        <w:tc>
          <w:tcPr>
            <w:tcW w:w="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2278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4: Организация сбора, транспортирования и захоронение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твердых коммунальных отходов, а также ликвидация объектов размещения твердых коммунальных отходов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2 182,07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2 182,07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ликвидированных несанкционированных свалок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750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2 182,07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2 182,07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523"/>
        </w:trPr>
        <w:tc>
          <w:tcPr>
            <w:tcW w:w="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30"/>
        </w:trPr>
        <w:tc>
          <w:tcPr>
            <w:tcW w:w="1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Итого по подпрограмме "Развитие инфраструктуры Называевского муниципального района" муниципальной программы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208 009 070,92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31 587 625,73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26 146 760,39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48 887 368,66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47 146 807,55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21 842 879,53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15 435 349,53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16 962 279,53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113 083 881,85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12 891 310,24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14 328 201,97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13 495 377,41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18 155 299,20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21 833 941,01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15 426 411,01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16 953 341,01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94 925 189,07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18 696 315,49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11 818 558,42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35 391 991,25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28 991 508,35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8 938,52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8 938,52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8 938,52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630"/>
        </w:trPr>
        <w:tc>
          <w:tcPr>
            <w:tcW w:w="1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 по муниципальной программе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1 110 165 670,36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173 932 636,59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147 974 226,75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192 074 909,19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209 421 724,75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144 601 923,60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119 180 023,66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122 980 225,82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1260"/>
        </w:trPr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</w:t>
            </w: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доходов, поступлений нецелевого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728 486 733,38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104 912 538,62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100 177 891,56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102 594 781,96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137 215 995,29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105 109 690,32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87 410 082,52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91 065 753,11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781" w:rsidRPr="00122781" w:rsidTr="00122781">
        <w:trPr>
          <w:trHeight w:val="945"/>
        </w:trPr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381 678 936,98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69 020 097,97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47 796 335,19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89 480 127,23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72 205 729,46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39 492 233,28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31 769 941,14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22781" w:rsidRPr="00122781" w:rsidRDefault="00122781" w:rsidP="001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sz w:val="24"/>
                <w:szCs w:val="24"/>
                <w:lang w:eastAsia="ru-RU"/>
              </w:rPr>
              <w:t>31 914 472,71</w:t>
            </w: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781" w:rsidRPr="00122781" w:rsidRDefault="00122781" w:rsidP="00122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B76A0" w:rsidRPr="00343B61" w:rsidRDefault="000B76A0" w:rsidP="009B1603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0B76A0" w:rsidRPr="00343B61" w:rsidSect="009B1603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CB7" w:rsidRDefault="00B67CB7" w:rsidP="000F01CC">
      <w:pPr>
        <w:spacing w:after="0" w:line="240" w:lineRule="auto"/>
      </w:pPr>
      <w:r>
        <w:separator/>
      </w:r>
    </w:p>
  </w:endnote>
  <w:endnote w:type="continuationSeparator" w:id="0">
    <w:p w:rsidR="00B67CB7" w:rsidRDefault="00B67CB7" w:rsidP="000F0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27D" w:rsidRDefault="0010527D" w:rsidP="00971225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0527D" w:rsidRDefault="0010527D" w:rsidP="0066600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27D" w:rsidRDefault="0010527D" w:rsidP="00971225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22781">
      <w:rPr>
        <w:rStyle w:val="ab"/>
        <w:noProof/>
      </w:rPr>
      <w:t>188</w:t>
    </w:r>
    <w:r>
      <w:rPr>
        <w:rStyle w:val="ab"/>
      </w:rPr>
      <w:fldChar w:fldCharType="end"/>
    </w:r>
  </w:p>
  <w:p w:rsidR="0010527D" w:rsidRPr="00703DCF" w:rsidRDefault="0010527D" w:rsidP="00666006">
    <w:pPr>
      <w:pStyle w:val="a7"/>
      <w:ind w:right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CB7" w:rsidRDefault="00B67CB7" w:rsidP="000F01CC">
      <w:pPr>
        <w:spacing w:after="0" w:line="240" w:lineRule="auto"/>
      </w:pPr>
      <w:r>
        <w:separator/>
      </w:r>
    </w:p>
  </w:footnote>
  <w:footnote w:type="continuationSeparator" w:id="0">
    <w:p w:rsidR="00B67CB7" w:rsidRDefault="00B67CB7" w:rsidP="000F0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3" w15:restartNumberingAfterBreak="0">
    <w:nsid w:val="040561C4"/>
    <w:multiLevelType w:val="hybridMultilevel"/>
    <w:tmpl w:val="2E90AF8E"/>
    <w:lvl w:ilvl="0" w:tplc="74708440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D75F86"/>
    <w:multiLevelType w:val="hybridMultilevel"/>
    <w:tmpl w:val="309C3ABA"/>
    <w:lvl w:ilvl="0" w:tplc="A312910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8AB3AD4"/>
    <w:multiLevelType w:val="hybridMultilevel"/>
    <w:tmpl w:val="25C699F0"/>
    <w:lvl w:ilvl="0" w:tplc="9A1CC612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6" w15:restartNumberingAfterBreak="0">
    <w:nsid w:val="0D6764C9"/>
    <w:multiLevelType w:val="hybridMultilevel"/>
    <w:tmpl w:val="F6524A7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836204"/>
    <w:multiLevelType w:val="hybridMultilevel"/>
    <w:tmpl w:val="BB2ADD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EC65E1"/>
    <w:multiLevelType w:val="hybridMultilevel"/>
    <w:tmpl w:val="81728416"/>
    <w:lvl w:ilvl="0" w:tplc="11122234">
      <w:start w:val="1"/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517425B"/>
    <w:multiLevelType w:val="hybridMultilevel"/>
    <w:tmpl w:val="0FE64F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4D21E8"/>
    <w:multiLevelType w:val="hybridMultilevel"/>
    <w:tmpl w:val="2F38F55C"/>
    <w:lvl w:ilvl="0" w:tplc="149E6BB4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F3B5769"/>
    <w:multiLevelType w:val="hybridMultilevel"/>
    <w:tmpl w:val="418C2DB2"/>
    <w:lvl w:ilvl="0" w:tplc="C7B862F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FF3702"/>
    <w:multiLevelType w:val="multilevel"/>
    <w:tmpl w:val="A0CAF9B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cs="Times New Roman" w:hint="default"/>
      </w:rPr>
    </w:lvl>
  </w:abstractNum>
  <w:abstractNum w:abstractNumId="14" w15:restartNumberingAfterBreak="0">
    <w:nsid w:val="35B1125C"/>
    <w:multiLevelType w:val="hybridMultilevel"/>
    <w:tmpl w:val="8D242FBA"/>
    <w:lvl w:ilvl="0" w:tplc="9754001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3F3357"/>
    <w:multiLevelType w:val="multilevel"/>
    <w:tmpl w:val="8EAE223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cs="Times New Roman" w:hint="default"/>
      </w:rPr>
    </w:lvl>
  </w:abstractNum>
  <w:abstractNum w:abstractNumId="16" w15:restartNumberingAfterBreak="0">
    <w:nsid w:val="3B9E60D1"/>
    <w:multiLevelType w:val="hybridMultilevel"/>
    <w:tmpl w:val="C04230C6"/>
    <w:lvl w:ilvl="0" w:tplc="ACEC77E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F63135"/>
    <w:multiLevelType w:val="hybridMultilevel"/>
    <w:tmpl w:val="D534D0BA"/>
    <w:lvl w:ilvl="0" w:tplc="1112223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1383906"/>
    <w:multiLevelType w:val="hybridMultilevel"/>
    <w:tmpl w:val="C3D43014"/>
    <w:lvl w:ilvl="0" w:tplc="AF40DB6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2A1AE2"/>
    <w:multiLevelType w:val="multilevel"/>
    <w:tmpl w:val="2D2A0B3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2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904" w:hanging="2160"/>
      </w:pPr>
      <w:rPr>
        <w:rFonts w:cs="Times New Roman" w:hint="default"/>
      </w:rPr>
    </w:lvl>
  </w:abstractNum>
  <w:abstractNum w:abstractNumId="20" w15:restartNumberingAfterBreak="0">
    <w:nsid w:val="4DDC2379"/>
    <w:multiLevelType w:val="hybridMultilevel"/>
    <w:tmpl w:val="793EBFF8"/>
    <w:lvl w:ilvl="0" w:tplc="F3BAE49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0D1F8D"/>
    <w:multiLevelType w:val="hybridMultilevel"/>
    <w:tmpl w:val="2D7A00B4"/>
    <w:lvl w:ilvl="0" w:tplc="1EC602EA">
      <w:start w:val="20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953020B"/>
    <w:multiLevelType w:val="singleLevel"/>
    <w:tmpl w:val="027C9B22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9AA6CFB"/>
    <w:multiLevelType w:val="hybridMultilevel"/>
    <w:tmpl w:val="3F1A5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4F2BE5"/>
    <w:multiLevelType w:val="hybridMultilevel"/>
    <w:tmpl w:val="6382E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EF04EA"/>
    <w:multiLevelType w:val="hybridMultilevel"/>
    <w:tmpl w:val="2D94E40A"/>
    <w:lvl w:ilvl="0" w:tplc="66B6DB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FC2357E"/>
    <w:multiLevelType w:val="hybridMultilevel"/>
    <w:tmpl w:val="C346E470"/>
    <w:lvl w:ilvl="0" w:tplc="481CD9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DA48CA"/>
    <w:multiLevelType w:val="hybridMultilevel"/>
    <w:tmpl w:val="BB2ADD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ED5F61"/>
    <w:multiLevelType w:val="hybridMultilevel"/>
    <w:tmpl w:val="A9743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27"/>
  </w:num>
  <w:num w:numId="5">
    <w:abstractNumId w:val="12"/>
  </w:num>
  <w:num w:numId="6">
    <w:abstractNumId w:val="25"/>
  </w:num>
  <w:num w:numId="7">
    <w:abstractNumId w:val="5"/>
  </w:num>
  <w:num w:numId="8">
    <w:abstractNumId w:val="10"/>
  </w:num>
  <w:num w:numId="9">
    <w:abstractNumId w:val="6"/>
  </w:num>
  <w:num w:numId="10">
    <w:abstractNumId w:val="21"/>
  </w:num>
  <w:num w:numId="11">
    <w:abstractNumId w:val="15"/>
  </w:num>
  <w:num w:numId="12">
    <w:abstractNumId w:val="8"/>
  </w:num>
  <w:num w:numId="13">
    <w:abstractNumId w:val="17"/>
  </w:num>
  <w:num w:numId="14">
    <w:abstractNumId w:val="13"/>
  </w:num>
  <w:num w:numId="15">
    <w:abstractNumId w:val="19"/>
  </w:num>
  <w:num w:numId="16">
    <w:abstractNumId w:val="24"/>
  </w:num>
  <w:num w:numId="17">
    <w:abstractNumId w:val="28"/>
  </w:num>
  <w:num w:numId="18">
    <w:abstractNumId w:val="23"/>
  </w:num>
  <w:num w:numId="19">
    <w:abstractNumId w:val="22"/>
    <w:lvlOverride w:ilvl="0">
      <w:startOverride w:val="2"/>
    </w:lvlOverride>
  </w:num>
  <w:num w:numId="20">
    <w:abstractNumId w:val="0"/>
  </w:num>
  <w:num w:numId="21">
    <w:abstractNumId w:val="0"/>
    <w:lvlOverride w:ilvl="0">
      <w:startOverride w:val="2"/>
    </w:lvlOverride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"/>
  </w:num>
  <w:num w:numId="34">
    <w:abstractNumId w:val="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C6F"/>
    <w:rsid w:val="0000452F"/>
    <w:rsid w:val="00006F7B"/>
    <w:rsid w:val="00007D05"/>
    <w:rsid w:val="00011AF5"/>
    <w:rsid w:val="0001334E"/>
    <w:rsid w:val="0001426E"/>
    <w:rsid w:val="000147E3"/>
    <w:rsid w:val="00014B2A"/>
    <w:rsid w:val="000179AF"/>
    <w:rsid w:val="0002033E"/>
    <w:rsid w:val="00023543"/>
    <w:rsid w:val="0002560C"/>
    <w:rsid w:val="000303D1"/>
    <w:rsid w:val="00030DC0"/>
    <w:rsid w:val="00031DA6"/>
    <w:rsid w:val="00032F21"/>
    <w:rsid w:val="00035210"/>
    <w:rsid w:val="00035D65"/>
    <w:rsid w:val="00036736"/>
    <w:rsid w:val="00036B88"/>
    <w:rsid w:val="00040C7F"/>
    <w:rsid w:val="00040DEF"/>
    <w:rsid w:val="000414A2"/>
    <w:rsid w:val="00042B18"/>
    <w:rsid w:val="00042B82"/>
    <w:rsid w:val="00063E5D"/>
    <w:rsid w:val="000656B7"/>
    <w:rsid w:val="00066626"/>
    <w:rsid w:val="00070F73"/>
    <w:rsid w:val="000716FF"/>
    <w:rsid w:val="00072D7F"/>
    <w:rsid w:val="000735ED"/>
    <w:rsid w:val="00073CEA"/>
    <w:rsid w:val="0007624C"/>
    <w:rsid w:val="00076AEB"/>
    <w:rsid w:val="00077084"/>
    <w:rsid w:val="00077210"/>
    <w:rsid w:val="0007743B"/>
    <w:rsid w:val="00081230"/>
    <w:rsid w:val="00081A06"/>
    <w:rsid w:val="0008262A"/>
    <w:rsid w:val="00082C35"/>
    <w:rsid w:val="00087B89"/>
    <w:rsid w:val="000915E3"/>
    <w:rsid w:val="00091B90"/>
    <w:rsid w:val="00094CA2"/>
    <w:rsid w:val="00095751"/>
    <w:rsid w:val="00096296"/>
    <w:rsid w:val="000966A1"/>
    <w:rsid w:val="00096D54"/>
    <w:rsid w:val="000A259F"/>
    <w:rsid w:val="000A2C0F"/>
    <w:rsid w:val="000A4C81"/>
    <w:rsid w:val="000A6C26"/>
    <w:rsid w:val="000B0139"/>
    <w:rsid w:val="000B0E33"/>
    <w:rsid w:val="000B2C7A"/>
    <w:rsid w:val="000B3193"/>
    <w:rsid w:val="000B68EF"/>
    <w:rsid w:val="000B696F"/>
    <w:rsid w:val="000B6D3A"/>
    <w:rsid w:val="000B76A0"/>
    <w:rsid w:val="000C0B11"/>
    <w:rsid w:val="000C0DE7"/>
    <w:rsid w:val="000C42F4"/>
    <w:rsid w:val="000C46BB"/>
    <w:rsid w:val="000C69C0"/>
    <w:rsid w:val="000D180C"/>
    <w:rsid w:val="000D2191"/>
    <w:rsid w:val="000D26CD"/>
    <w:rsid w:val="000D4314"/>
    <w:rsid w:val="000D4368"/>
    <w:rsid w:val="000D6447"/>
    <w:rsid w:val="000D7658"/>
    <w:rsid w:val="000E05F8"/>
    <w:rsid w:val="000E1876"/>
    <w:rsid w:val="000E4211"/>
    <w:rsid w:val="000E4A8B"/>
    <w:rsid w:val="000E629B"/>
    <w:rsid w:val="000E72EC"/>
    <w:rsid w:val="000F01CC"/>
    <w:rsid w:val="000F28C8"/>
    <w:rsid w:val="000F3C53"/>
    <w:rsid w:val="000F4E3A"/>
    <w:rsid w:val="000F7F5C"/>
    <w:rsid w:val="00100BA0"/>
    <w:rsid w:val="001018C3"/>
    <w:rsid w:val="00102801"/>
    <w:rsid w:val="001041EF"/>
    <w:rsid w:val="00104CD2"/>
    <w:rsid w:val="0010527D"/>
    <w:rsid w:val="001063A5"/>
    <w:rsid w:val="00106A9C"/>
    <w:rsid w:val="00107138"/>
    <w:rsid w:val="0011612F"/>
    <w:rsid w:val="00116EA4"/>
    <w:rsid w:val="001203F2"/>
    <w:rsid w:val="00122781"/>
    <w:rsid w:val="0012700F"/>
    <w:rsid w:val="00127EBB"/>
    <w:rsid w:val="0013027E"/>
    <w:rsid w:val="0013075E"/>
    <w:rsid w:val="0013127A"/>
    <w:rsid w:val="00131280"/>
    <w:rsid w:val="001329F4"/>
    <w:rsid w:val="00132B35"/>
    <w:rsid w:val="00133F40"/>
    <w:rsid w:val="00137473"/>
    <w:rsid w:val="00141E8E"/>
    <w:rsid w:val="00142DC9"/>
    <w:rsid w:val="00143CED"/>
    <w:rsid w:val="00145F20"/>
    <w:rsid w:val="00151651"/>
    <w:rsid w:val="00152530"/>
    <w:rsid w:val="001527F7"/>
    <w:rsid w:val="00152C10"/>
    <w:rsid w:val="00153845"/>
    <w:rsid w:val="001552F9"/>
    <w:rsid w:val="0015608B"/>
    <w:rsid w:val="00157109"/>
    <w:rsid w:val="0016120D"/>
    <w:rsid w:val="0016474F"/>
    <w:rsid w:val="001718E9"/>
    <w:rsid w:val="00171EEC"/>
    <w:rsid w:val="0017282C"/>
    <w:rsid w:val="00172950"/>
    <w:rsid w:val="001731FA"/>
    <w:rsid w:val="00173B46"/>
    <w:rsid w:val="001754BD"/>
    <w:rsid w:val="00177E7D"/>
    <w:rsid w:val="00181A4F"/>
    <w:rsid w:val="00181B63"/>
    <w:rsid w:val="00182A35"/>
    <w:rsid w:val="0018460E"/>
    <w:rsid w:val="00186EFF"/>
    <w:rsid w:val="00187347"/>
    <w:rsid w:val="001874F5"/>
    <w:rsid w:val="0019027C"/>
    <w:rsid w:val="00193AFE"/>
    <w:rsid w:val="00193EF2"/>
    <w:rsid w:val="00195532"/>
    <w:rsid w:val="00195B0B"/>
    <w:rsid w:val="00195CDE"/>
    <w:rsid w:val="00195FC2"/>
    <w:rsid w:val="001A18D3"/>
    <w:rsid w:val="001A3A1D"/>
    <w:rsid w:val="001A486E"/>
    <w:rsid w:val="001B0823"/>
    <w:rsid w:val="001B4A71"/>
    <w:rsid w:val="001B6160"/>
    <w:rsid w:val="001B641C"/>
    <w:rsid w:val="001C1CC7"/>
    <w:rsid w:val="001C23C6"/>
    <w:rsid w:val="001C39FE"/>
    <w:rsid w:val="001C47F7"/>
    <w:rsid w:val="001C59A4"/>
    <w:rsid w:val="001D4602"/>
    <w:rsid w:val="001D5D69"/>
    <w:rsid w:val="001D6431"/>
    <w:rsid w:val="001D6B84"/>
    <w:rsid w:val="001D71F5"/>
    <w:rsid w:val="001E075A"/>
    <w:rsid w:val="001E1D77"/>
    <w:rsid w:val="001E3319"/>
    <w:rsid w:val="001E4734"/>
    <w:rsid w:val="001E4BC5"/>
    <w:rsid w:val="001E546E"/>
    <w:rsid w:val="001E6255"/>
    <w:rsid w:val="001E6B67"/>
    <w:rsid w:val="001F04D5"/>
    <w:rsid w:val="001F07F9"/>
    <w:rsid w:val="001F1CA7"/>
    <w:rsid w:val="001F3C6D"/>
    <w:rsid w:val="001F4415"/>
    <w:rsid w:val="001F5C43"/>
    <w:rsid w:val="001F6103"/>
    <w:rsid w:val="001F67CD"/>
    <w:rsid w:val="001F687B"/>
    <w:rsid w:val="001F69BB"/>
    <w:rsid w:val="00202813"/>
    <w:rsid w:val="00203845"/>
    <w:rsid w:val="00204807"/>
    <w:rsid w:val="00204811"/>
    <w:rsid w:val="002079B2"/>
    <w:rsid w:val="00207D0A"/>
    <w:rsid w:val="002141D3"/>
    <w:rsid w:val="00214660"/>
    <w:rsid w:val="00214DA8"/>
    <w:rsid w:val="00216DC8"/>
    <w:rsid w:val="00217767"/>
    <w:rsid w:val="002249BB"/>
    <w:rsid w:val="00224C0F"/>
    <w:rsid w:val="00224C21"/>
    <w:rsid w:val="00224D54"/>
    <w:rsid w:val="00225656"/>
    <w:rsid w:val="0022634B"/>
    <w:rsid w:val="002264CE"/>
    <w:rsid w:val="0023037F"/>
    <w:rsid w:val="00230F60"/>
    <w:rsid w:val="002310CD"/>
    <w:rsid w:val="00233A20"/>
    <w:rsid w:val="0023540F"/>
    <w:rsid w:val="00236428"/>
    <w:rsid w:val="00240C8D"/>
    <w:rsid w:val="0024109B"/>
    <w:rsid w:val="002417C6"/>
    <w:rsid w:val="00241D1B"/>
    <w:rsid w:val="00243589"/>
    <w:rsid w:val="002458E8"/>
    <w:rsid w:val="00247826"/>
    <w:rsid w:val="0025253C"/>
    <w:rsid w:val="00256D0D"/>
    <w:rsid w:val="00256E1A"/>
    <w:rsid w:val="00260A16"/>
    <w:rsid w:val="00260B2B"/>
    <w:rsid w:val="00265171"/>
    <w:rsid w:val="00265634"/>
    <w:rsid w:val="0026722A"/>
    <w:rsid w:val="002705CF"/>
    <w:rsid w:val="002713B2"/>
    <w:rsid w:val="002713CF"/>
    <w:rsid w:val="002724C3"/>
    <w:rsid w:val="00275077"/>
    <w:rsid w:val="00275E86"/>
    <w:rsid w:val="002837BA"/>
    <w:rsid w:val="00284408"/>
    <w:rsid w:val="00284E43"/>
    <w:rsid w:val="00285DB4"/>
    <w:rsid w:val="002861AF"/>
    <w:rsid w:val="0028741B"/>
    <w:rsid w:val="0028752D"/>
    <w:rsid w:val="0029248A"/>
    <w:rsid w:val="002931E6"/>
    <w:rsid w:val="00293B6A"/>
    <w:rsid w:val="00296186"/>
    <w:rsid w:val="002A083A"/>
    <w:rsid w:val="002A0D84"/>
    <w:rsid w:val="002A5B64"/>
    <w:rsid w:val="002A64AD"/>
    <w:rsid w:val="002A7314"/>
    <w:rsid w:val="002A78B0"/>
    <w:rsid w:val="002B11BD"/>
    <w:rsid w:val="002B1B23"/>
    <w:rsid w:val="002B7B68"/>
    <w:rsid w:val="002C235B"/>
    <w:rsid w:val="002C3540"/>
    <w:rsid w:val="002C4E51"/>
    <w:rsid w:val="002C5EE6"/>
    <w:rsid w:val="002D169C"/>
    <w:rsid w:val="002D1D36"/>
    <w:rsid w:val="002D20E7"/>
    <w:rsid w:val="002D2ADF"/>
    <w:rsid w:val="002D3307"/>
    <w:rsid w:val="002D7A57"/>
    <w:rsid w:val="002E00F9"/>
    <w:rsid w:val="002E11DD"/>
    <w:rsid w:val="002E2352"/>
    <w:rsid w:val="002E2835"/>
    <w:rsid w:val="002E2FEA"/>
    <w:rsid w:val="002E3A01"/>
    <w:rsid w:val="002E7EBA"/>
    <w:rsid w:val="002F2E48"/>
    <w:rsid w:val="002F4FFD"/>
    <w:rsid w:val="003044E9"/>
    <w:rsid w:val="003052FA"/>
    <w:rsid w:val="003208CE"/>
    <w:rsid w:val="00323EB8"/>
    <w:rsid w:val="00324EAE"/>
    <w:rsid w:val="003306C9"/>
    <w:rsid w:val="00330AD5"/>
    <w:rsid w:val="00332A95"/>
    <w:rsid w:val="00333892"/>
    <w:rsid w:val="0033534A"/>
    <w:rsid w:val="00340FC9"/>
    <w:rsid w:val="00342043"/>
    <w:rsid w:val="00343B61"/>
    <w:rsid w:val="0034585D"/>
    <w:rsid w:val="00346382"/>
    <w:rsid w:val="00352746"/>
    <w:rsid w:val="00352C4F"/>
    <w:rsid w:val="003536BF"/>
    <w:rsid w:val="00355523"/>
    <w:rsid w:val="003557A4"/>
    <w:rsid w:val="00355977"/>
    <w:rsid w:val="00355C42"/>
    <w:rsid w:val="003572D4"/>
    <w:rsid w:val="00363978"/>
    <w:rsid w:val="0036623E"/>
    <w:rsid w:val="0036704B"/>
    <w:rsid w:val="00371031"/>
    <w:rsid w:val="0037176E"/>
    <w:rsid w:val="00374F5D"/>
    <w:rsid w:val="003769EF"/>
    <w:rsid w:val="00380230"/>
    <w:rsid w:val="00380BBF"/>
    <w:rsid w:val="0038163F"/>
    <w:rsid w:val="003903E1"/>
    <w:rsid w:val="00391A6A"/>
    <w:rsid w:val="003924A8"/>
    <w:rsid w:val="00394BBE"/>
    <w:rsid w:val="00395687"/>
    <w:rsid w:val="00396F59"/>
    <w:rsid w:val="003A2A9A"/>
    <w:rsid w:val="003A5B00"/>
    <w:rsid w:val="003A5CD5"/>
    <w:rsid w:val="003A6E7B"/>
    <w:rsid w:val="003A7BB8"/>
    <w:rsid w:val="003B02DE"/>
    <w:rsid w:val="003B4D6F"/>
    <w:rsid w:val="003B535B"/>
    <w:rsid w:val="003B6473"/>
    <w:rsid w:val="003B6BA6"/>
    <w:rsid w:val="003B779F"/>
    <w:rsid w:val="003C7449"/>
    <w:rsid w:val="003D49D1"/>
    <w:rsid w:val="003D61C6"/>
    <w:rsid w:val="003D6F5E"/>
    <w:rsid w:val="003E3802"/>
    <w:rsid w:val="003E57A0"/>
    <w:rsid w:val="003E7615"/>
    <w:rsid w:val="003F1743"/>
    <w:rsid w:val="003F1786"/>
    <w:rsid w:val="003F2621"/>
    <w:rsid w:val="003F2D9F"/>
    <w:rsid w:val="003F2E5A"/>
    <w:rsid w:val="003F3042"/>
    <w:rsid w:val="003F4060"/>
    <w:rsid w:val="003F4137"/>
    <w:rsid w:val="003F416A"/>
    <w:rsid w:val="003F71CD"/>
    <w:rsid w:val="003F7A55"/>
    <w:rsid w:val="00401259"/>
    <w:rsid w:val="00401557"/>
    <w:rsid w:val="004015DC"/>
    <w:rsid w:val="00401837"/>
    <w:rsid w:val="00403189"/>
    <w:rsid w:val="00403DBF"/>
    <w:rsid w:val="004045AF"/>
    <w:rsid w:val="00404D50"/>
    <w:rsid w:val="004050B9"/>
    <w:rsid w:val="00412698"/>
    <w:rsid w:val="00420B99"/>
    <w:rsid w:val="00422A82"/>
    <w:rsid w:val="00422DAE"/>
    <w:rsid w:val="004238B8"/>
    <w:rsid w:val="00423CBF"/>
    <w:rsid w:val="004259A9"/>
    <w:rsid w:val="004369AE"/>
    <w:rsid w:val="00437DAC"/>
    <w:rsid w:val="004414E7"/>
    <w:rsid w:val="004443EF"/>
    <w:rsid w:val="00444660"/>
    <w:rsid w:val="00444C20"/>
    <w:rsid w:val="0044625F"/>
    <w:rsid w:val="00446AEA"/>
    <w:rsid w:val="00450968"/>
    <w:rsid w:val="00453D25"/>
    <w:rsid w:val="00454071"/>
    <w:rsid w:val="00454E74"/>
    <w:rsid w:val="00456618"/>
    <w:rsid w:val="00457EF8"/>
    <w:rsid w:val="00461112"/>
    <w:rsid w:val="00467887"/>
    <w:rsid w:val="00471164"/>
    <w:rsid w:val="00471F0F"/>
    <w:rsid w:val="0047650A"/>
    <w:rsid w:val="00481716"/>
    <w:rsid w:val="0048447B"/>
    <w:rsid w:val="0048515B"/>
    <w:rsid w:val="0048531D"/>
    <w:rsid w:val="00485CF1"/>
    <w:rsid w:val="004863E5"/>
    <w:rsid w:val="00490CA9"/>
    <w:rsid w:val="00495219"/>
    <w:rsid w:val="004958E3"/>
    <w:rsid w:val="004959F1"/>
    <w:rsid w:val="004960F7"/>
    <w:rsid w:val="004A0594"/>
    <w:rsid w:val="004A3635"/>
    <w:rsid w:val="004A40F2"/>
    <w:rsid w:val="004A4BBF"/>
    <w:rsid w:val="004A51AA"/>
    <w:rsid w:val="004A638E"/>
    <w:rsid w:val="004A68DB"/>
    <w:rsid w:val="004A781F"/>
    <w:rsid w:val="004B0B28"/>
    <w:rsid w:val="004B1F74"/>
    <w:rsid w:val="004B4748"/>
    <w:rsid w:val="004B4860"/>
    <w:rsid w:val="004B6643"/>
    <w:rsid w:val="004C155D"/>
    <w:rsid w:val="004C22BE"/>
    <w:rsid w:val="004C2A76"/>
    <w:rsid w:val="004C2F2E"/>
    <w:rsid w:val="004C39D9"/>
    <w:rsid w:val="004C696A"/>
    <w:rsid w:val="004D1918"/>
    <w:rsid w:val="004D21D1"/>
    <w:rsid w:val="004D29D2"/>
    <w:rsid w:val="004D41E8"/>
    <w:rsid w:val="004D5A3D"/>
    <w:rsid w:val="004D5CA5"/>
    <w:rsid w:val="004D6BA5"/>
    <w:rsid w:val="004D72F3"/>
    <w:rsid w:val="004E070E"/>
    <w:rsid w:val="004E0C24"/>
    <w:rsid w:val="004E2648"/>
    <w:rsid w:val="004E5C64"/>
    <w:rsid w:val="004E5E36"/>
    <w:rsid w:val="004E5E5C"/>
    <w:rsid w:val="004E7FAE"/>
    <w:rsid w:val="004F2D7C"/>
    <w:rsid w:val="004F3411"/>
    <w:rsid w:val="004F3A7F"/>
    <w:rsid w:val="004F551B"/>
    <w:rsid w:val="00500A5C"/>
    <w:rsid w:val="005011F5"/>
    <w:rsid w:val="0050542E"/>
    <w:rsid w:val="00507905"/>
    <w:rsid w:val="00513069"/>
    <w:rsid w:val="005139E3"/>
    <w:rsid w:val="005155D5"/>
    <w:rsid w:val="005175AE"/>
    <w:rsid w:val="00522DD0"/>
    <w:rsid w:val="00524CE6"/>
    <w:rsid w:val="00525764"/>
    <w:rsid w:val="00527BA1"/>
    <w:rsid w:val="00535962"/>
    <w:rsid w:val="00536B7F"/>
    <w:rsid w:val="00537484"/>
    <w:rsid w:val="00537F03"/>
    <w:rsid w:val="0054259A"/>
    <w:rsid w:val="00543948"/>
    <w:rsid w:val="00545715"/>
    <w:rsid w:val="00547B0C"/>
    <w:rsid w:val="00551701"/>
    <w:rsid w:val="00554616"/>
    <w:rsid w:val="00555AF7"/>
    <w:rsid w:val="005571C0"/>
    <w:rsid w:val="005571DD"/>
    <w:rsid w:val="005573A2"/>
    <w:rsid w:val="00557CD0"/>
    <w:rsid w:val="00562925"/>
    <w:rsid w:val="005656C8"/>
    <w:rsid w:val="00567316"/>
    <w:rsid w:val="005711A6"/>
    <w:rsid w:val="00573612"/>
    <w:rsid w:val="0057495A"/>
    <w:rsid w:val="00576B58"/>
    <w:rsid w:val="0058406E"/>
    <w:rsid w:val="005842BD"/>
    <w:rsid w:val="005851CC"/>
    <w:rsid w:val="00585EDB"/>
    <w:rsid w:val="005865E2"/>
    <w:rsid w:val="005867C8"/>
    <w:rsid w:val="00586BC1"/>
    <w:rsid w:val="005875AC"/>
    <w:rsid w:val="005908A5"/>
    <w:rsid w:val="00590E87"/>
    <w:rsid w:val="00592690"/>
    <w:rsid w:val="00596386"/>
    <w:rsid w:val="00597065"/>
    <w:rsid w:val="00597225"/>
    <w:rsid w:val="00597FDB"/>
    <w:rsid w:val="005A0219"/>
    <w:rsid w:val="005A64D2"/>
    <w:rsid w:val="005B09B7"/>
    <w:rsid w:val="005B0C8C"/>
    <w:rsid w:val="005B5021"/>
    <w:rsid w:val="005B6DFB"/>
    <w:rsid w:val="005C017D"/>
    <w:rsid w:val="005C2B01"/>
    <w:rsid w:val="005C2E72"/>
    <w:rsid w:val="005C4B9A"/>
    <w:rsid w:val="005C7E82"/>
    <w:rsid w:val="005D0C82"/>
    <w:rsid w:val="005D0D7A"/>
    <w:rsid w:val="005D3A5A"/>
    <w:rsid w:val="005E2CEE"/>
    <w:rsid w:val="005E33D8"/>
    <w:rsid w:val="005E3F63"/>
    <w:rsid w:val="005E46CF"/>
    <w:rsid w:val="005E5F5D"/>
    <w:rsid w:val="005E624E"/>
    <w:rsid w:val="005E715D"/>
    <w:rsid w:val="005F097A"/>
    <w:rsid w:val="005F1B4B"/>
    <w:rsid w:val="005F4783"/>
    <w:rsid w:val="005F4820"/>
    <w:rsid w:val="005F5465"/>
    <w:rsid w:val="005F57BA"/>
    <w:rsid w:val="005F6838"/>
    <w:rsid w:val="006005BC"/>
    <w:rsid w:val="006011A5"/>
    <w:rsid w:val="00601E60"/>
    <w:rsid w:val="00605AEA"/>
    <w:rsid w:val="00610DD3"/>
    <w:rsid w:val="00611659"/>
    <w:rsid w:val="00613F11"/>
    <w:rsid w:val="006156B3"/>
    <w:rsid w:val="0062404A"/>
    <w:rsid w:val="00626838"/>
    <w:rsid w:val="00631541"/>
    <w:rsid w:val="00632A81"/>
    <w:rsid w:val="0063333B"/>
    <w:rsid w:val="00642623"/>
    <w:rsid w:val="006426CC"/>
    <w:rsid w:val="00642A8D"/>
    <w:rsid w:val="00643B28"/>
    <w:rsid w:val="00643F73"/>
    <w:rsid w:val="0064696B"/>
    <w:rsid w:val="00655E03"/>
    <w:rsid w:val="00656069"/>
    <w:rsid w:val="006605CF"/>
    <w:rsid w:val="00661213"/>
    <w:rsid w:val="00661C61"/>
    <w:rsid w:val="00664817"/>
    <w:rsid w:val="00666006"/>
    <w:rsid w:val="00670AEC"/>
    <w:rsid w:val="00671574"/>
    <w:rsid w:val="006727BB"/>
    <w:rsid w:val="00672F8A"/>
    <w:rsid w:val="00674B11"/>
    <w:rsid w:val="00674C63"/>
    <w:rsid w:val="006757A6"/>
    <w:rsid w:val="00682941"/>
    <w:rsid w:val="00683C18"/>
    <w:rsid w:val="00683D1C"/>
    <w:rsid w:val="00683D43"/>
    <w:rsid w:val="00684731"/>
    <w:rsid w:val="00684AA6"/>
    <w:rsid w:val="00686A57"/>
    <w:rsid w:val="00686AB0"/>
    <w:rsid w:val="0068748B"/>
    <w:rsid w:val="0069020E"/>
    <w:rsid w:val="00691389"/>
    <w:rsid w:val="00692CAF"/>
    <w:rsid w:val="0069372E"/>
    <w:rsid w:val="00693789"/>
    <w:rsid w:val="00696EE5"/>
    <w:rsid w:val="00697EC4"/>
    <w:rsid w:val="006A39D3"/>
    <w:rsid w:val="006A60E2"/>
    <w:rsid w:val="006A6A4C"/>
    <w:rsid w:val="006B09EC"/>
    <w:rsid w:val="006B0C6F"/>
    <w:rsid w:val="006B1EBE"/>
    <w:rsid w:val="006B20FC"/>
    <w:rsid w:val="006B24DF"/>
    <w:rsid w:val="006B2AA4"/>
    <w:rsid w:val="006B513C"/>
    <w:rsid w:val="006B580D"/>
    <w:rsid w:val="006B6E5B"/>
    <w:rsid w:val="006C3422"/>
    <w:rsid w:val="006C5617"/>
    <w:rsid w:val="006C56AF"/>
    <w:rsid w:val="006C5AD0"/>
    <w:rsid w:val="006C5C5A"/>
    <w:rsid w:val="006C74E9"/>
    <w:rsid w:val="006D074F"/>
    <w:rsid w:val="006D2740"/>
    <w:rsid w:val="006D4857"/>
    <w:rsid w:val="006D69D2"/>
    <w:rsid w:val="006D6DA0"/>
    <w:rsid w:val="006E5B82"/>
    <w:rsid w:val="006E683B"/>
    <w:rsid w:val="006E7FEF"/>
    <w:rsid w:val="006F020E"/>
    <w:rsid w:val="006F026F"/>
    <w:rsid w:val="006F149F"/>
    <w:rsid w:val="006F3A0F"/>
    <w:rsid w:val="006F474B"/>
    <w:rsid w:val="006F58F0"/>
    <w:rsid w:val="006F5EAB"/>
    <w:rsid w:val="006F662B"/>
    <w:rsid w:val="006F721A"/>
    <w:rsid w:val="007004FE"/>
    <w:rsid w:val="0070129E"/>
    <w:rsid w:val="0070154E"/>
    <w:rsid w:val="00701D67"/>
    <w:rsid w:val="00701F4F"/>
    <w:rsid w:val="00703DCF"/>
    <w:rsid w:val="0070421A"/>
    <w:rsid w:val="00706FEF"/>
    <w:rsid w:val="00707BD2"/>
    <w:rsid w:val="007134A0"/>
    <w:rsid w:val="00713CBD"/>
    <w:rsid w:val="0071400D"/>
    <w:rsid w:val="00714D9B"/>
    <w:rsid w:val="00715CE0"/>
    <w:rsid w:val="00716453"/>
    <w:rsid w:val="007169F6"/>
    <w:rsid w:val="00717C81"/>
    <w:rsid w:val="00717D49"/>
    <w:rsid w:val="00723CA2"/>
    <w:rsid w:val="00724966"/>
    <w:rsid w:val="00724AAC"/>
    <w:rsid w:val="00726E3E"/>
    <w:rsid w:val="00741F42"/>
    <w:rsid w:val="0074219B"/>
    <w:rsid w:val="00744590"/>
    <w:rsid w:val="00744BA6"/>
    <w:rsid w:val="00744CFA"/>
    <w:rsid w:val="0074779C"/>
    <w:rsid w:val="007510A4"/>
    <w:rsid w:val="00751682"/>
    <w:rsid w:val="007526EF"/>
    <w:rsid w:val="0075346A"/>
    <w:rsid w:val="0075370C"/>
    <w:rsid w:val="00757925"/>
    <w:rsid w:val="007633F8"/>
    <w:rsid w:val="0076402E"/>
    <w:rsid w:val="00765749"/>
    <w:rsid w:val="00767EFF"/>
    <w:rsid w:val="00770AC2"/>
    <w:rsid w:val="00770DDD"/>
    <w:rsid w:val="00771ED1"/>
    <w:rsid w:val="00772266"/>
    <w:rsid w:val="007723AB"/>
    <w:rsid w:val="00773F28"/>
    <w:rsid w:val="00774394"/>
    <w:rsid w:val="00774E61"/>
    <w:rsid w:val="00775ABA"/>
    <w:rsid w:val="007768DC"/>
    <w:rsid w:val="00777889"/>
    <w:rsid w:val="00784B99"/>
    <w:rsid w:val="007861A4"/>
    <w:rsid w:val="00791247"/>
    <w:rsid w:val="0079171B"/>
    <w:rsid w:val="00791D09"/>
    <w:rsid w:val="007933E2"/>
    <w:rsid w:val="00794BFC"/>
    <w:rsid w:val="007A068F"/>
    <w:rsid w:val="007A0B89"/>
    <w:rsid w:val="007A2AFA"/>
    <w:rsid w:val="007A4987"/>
    <w:rsid w:val="007B2DA6"/>
    <w:rsid w:val="007B32A4"/>
    <w:rsid w:val="007B3BDF"/>
    <w:rsid w:val="007B403D"/>
    <w:rsid w:val="007B6958"/>
    <w:rsid w:val="007C16EE"/>
    <w:rsid w:val="007D0186"/>
    <w:rsid w:val="007D1199"/>
    <w:rsid w:val="007D2E5F"/>
    <w:rsid w:val="007D3363"/>
    <w:rsid w:val="007D692B"/>
    <w:rsid w:val="007E2763"/>
    <w:rsid w:val="007E643C"/>
    <w:rsid w:val="007E6EFF"/>
    <w:rsid w:val="007F314F"/>
    <w:rsid w:val="007F3A00"/>
    <w:rsid w:val="007F77D8"/>
    <w:rsid w:val="0080074A"/>
    <w:rsid w:val="008024C5"/>
    <w:rsid w:val="00802690"/>
    <w:rsid w:val="0080410B"/>
    <w:rsid w:val="00806304"/>
    <w:rsid w:val="008127AB"/>
    <w:rsid w:val="00815884"/>
    <w:rsid w:val="00815B9D"/>
    <w:rsid w:val="008160C3"/>
    <w:rsid w:val="00820514"/>
    <w:rsid w:val="00820864"/>
    <w:rsid w:val="00825B31"/>
    <w:rsid w:val="00830C31"/>
    <w:rsid w:val="0083147D"/>
    <w:rsid w:val="0083163D"/>
    <w:rsid w:val="00832AF0"/>
    <w:rsid w:val="00832EC2"/>
    <w:rsid w:val="008335C7"/>
    <w:rsid w:val="00833E80"/>
    <w:rsid w:val="008347E0"/>
    <w:rsid w:val="00837936"/>
    <w:rsid w:val="00840350"/>
    <w:rsid w:val="008403B5"/>
    <w:rsid w:val="00840E6F"/>
    <w:rsid w:val="00843C15"/>
    <w:rsid w:val="00845ACA"/>
    <w:rsid w:val="00847EC2"/>
    <w:rsid w:val="00853092"/>
    <w:rsid w:val="00855C91"/>
    <w:rsid w:val="00856380"/>
    <w:rsid w:val="00857792"/>
    <w:rsid w:val="00861CFC"/>
    <w:rsid w:val="00862357"/>
    <w:rsid w:val="00862D13"/>
    <w:rsid w:val="008632F3"/>
    <w:rsid w:val="008633E7"/>
    <w:rsid w:val="00863BD2"/>
    <w:rsid w:val="00870332"/>
    <w:rsid w:val="00874D59"/>
    <w:rsid w:val="00876AF3"/>
    <w:rsid w:val="00877426"/>
    <w:rsid w:val="00877EBC"/>
    <w:rsid w:val="0088088E"/>
    <w:rsid w:val="0088371F"/>
    <w:rsid w:val="00884528"/>
    <w:rsid w:val="008849DF"/>
    <w:rsid w:val="00891F70"/>
    <w:rsid w:val="00892AF8"/>
    <w:rsid w:val="008954AF"/>
    <w:rsid w:val="008B2872"/>
    <w:rsid w:val="008B368D"/>
    <w:rsid w:val="008B5476"/>
    <w:rsid w:val="008B58B7"/>
    <w:rsid w:val="008B643E"/>
    <w:rsid w:val="008B77D2"/>
    <w:rsid w:val="008C2A7D"/>
    <w:rsid w:val="008C6923"/>
    <w:rsid w:val="008C6FC7"/>
    <w:rsid w:val="008C7FCF"/>
    <w:rsid w:val="008D29B9"/>
    <w:rsid w:val="008D499B"/>
    <w:rsid w:val="008D5BDE"/>
    <w:rsid w:val="008E185F"/>
    <w:rsid w:val="008E2FEA"/>
    <w:rsid w:val="008E3AE0"/>
    <w:rsid w:val="008E51DB"/>
    <w:rsid w:val="008E5286"/>
    <w:rsid w:val="008E5488"/>
    <w:rsid w:val="008E58EE"/>
    <w:rsid w:val="008E6300"/>
    <w:rsid w:val="008E6D2A"/>
    <w:rsid w:val="008F23FD"/>
    <w:rsid w:val="008F2F52"/>
    <w:rsid w:val="008F4773"/>
    <w:rsid w:val="008F54BD"/>
    <w:rsid w:val="008F6817"/>
    <w:rsid w:val="008F708B"/>
    <w:rsid w:val="00900443"/>
    <w:rsid w:val="00903FE7"/>
    <w:rsid w:val="009042B2"/>
    <w:rsid w:val="0090469B"/>
    <w:rsid w:val="0090677B"/>
    <w:rsid w:val="00907C21"/>
    <w:rsid w:val="00907C73"/>
    <w:rsid w:val="00907C7C"/>
    <w:rsid w:val="0091028E"/>
    <w:rsid w:val="00911137"/>
    <w:rsid w:val="009113BA"/>
    <w:rsid w:val="00912014"/>
    <w:rsid w:val="00913380"/>
    <w:rsid w:val="009150FE"/>
    <w:rsid w:val="009158B2"/>
    <w:rsid w:val="00916164"/>
    <w:rsid w:val="00920534"/>
    <w:rsid w:val="009208EB"/>
    <w:rsid w:val="00930A18"/>
    <w:rsid w:val="00933329"/>
    <w:rsid w:val="00933C81"/>
    <w:rsid w:val="00934384"/>
    <w:rsid w:val="0093605B"/>
    <w:rsid w:val="0093745A"/>
    <w:rsid w:val="009400B6"/>
    <w:rsid w:val="009445AE"/>
    <w:rsid w:val="009451AF"/>
    <w:rsid w:val="00946694"/>
    <w:rsid w:val="00950455"/>
    <w:rsid w:val="0095305F"/>
    <w:rsid w:val="00953B79"/>
    <w:rsid w:val="00966630"/>
    <w:rsid w:val="00966877"/>
    <w:rsid w:val="00971225"/>
    <w:rsid w:val="00974C31"/>
    <w:rsid w:val="00975338"/>
    <w:rsid w:val="00976FE1"/>
    <w:rsid w:val="00985EB6"/>
    <w:rsid w:val="00987708"/>
    <w:rsid w:val="00991772"/>
    <w:rsid w:val="0099256F"/>
    <w:rsid w:val="009936BF"/>
    <w:rsid w:val="009936D6"/>
    <w:rsid w:val="00996E32"/>
    <w:rsid w:val="00997D73"/>
    <w:rsid w:val="009A044B"/>
    <w:rsid w:val="009A1C8A"/>
    <w:rsid w:val="009A303F"/>
    <w:rsid w:val="009A4699"/>
    <w:rsid w:val="009A56A8"/>
    <w:rsid w:val="009A65A4"/>
    <w:rsid w:val="009A7230"/>
    <w:rsid w:val="009B03E5"/>
    <w:rsid w:val="009B0696"/>
    <w:rsid w:val="009B0B34"/>
    <w:rsid w:val="009B1603"/>
    <w:rsid w:val="009B528D"/>
    <w:rsid w:val="009B5B07"/>
    <w:rsid w:val="009C03A5"/>
    <w:rsid w:val="009C0F1D"/>
    <w:rsid w:val="009C3E78"/>
    <w:rsid w:val="009C4C10"/>
    <w:rsid w:val="009C5BE8"/>
    <w:rsid w:val="009C6125"/>
    <w:rsid w:val="009C6A44"/>
    <w:rsid w:val="009D33B9"/>
    <w:rsid w:val="009E0177"/>
    <w:rsid w:val="009E07A8"/>
    <w:rsid w:val="009E54DD"/>
    <w:rsid w:val="009E752F"/>
    <w:rsid w:val="009F02A8"/>
    <w:rsid w:val="009F29B1"/>
    <w:rsid w:val="009F7A0D"/>
    <w:rsid w:val="00A006A0"/>
    <w:rsid w:val="00A02BD2"/>
    <w:rsid w:val="00A032AA"/>
    <w:rsid w:val="00A04C44"/>
    <w:rsid w:val="00A0664D"/>
    <w:rsid w:val="00A06DAD"/>
    <w:rsid w:val="00A10304"/>
    <w:rsid w:val="00A11948"/>
    <w:rsid w:val="00A13F44"/>
    <w:rsid w:val="00A1437C"/>
    <w:rsid w:val="00A20CD7"/>
    <w:rsid w:val="00A218E6"/>
    <w:rsid w:val="00A22CF1"/>
    <w:rsid w:val="00A2526E"/>
    <w:rsid w:val="00A26A99"/>
    <w:rsid w:val="00A26F92"/>
    <w:rsid w:val="00A27102"/>
    <w:rsid w:val="00A333DE"/>
    <w:rsid w:val="00A35E50"/>
    <w:rsid w:val="00A372E8"/>
    <w:rsid w:val="00A3765A"/>
    <w:rsid w:val="00A41010"/>
    <w:rsid w:val="00A42758"/>
    <w:rsid w:val="00A433DB"/>
    <w:rsid w:val="00A456FA"/>
    <w:rsid w:val="00A4629A"/>
    <w:rsid w:val="00A46CD2"/>
    <w:rsid w:val="00A50B77"/>
    <w:rsid w:val="00A50E67"/>
    <w:rsid w:val="00A51492"/>
    <w:rsid w:val="00A53373"/>
    <w:rsid w:val="00A54090"/>
    <w:rsid w:val="00A547AE"/>
    <w:rsid w:val="00A5540A"/>
    <w:rsid w:val="00A5626F"/>
    <w:rsid w:val="00A57D47"/>
    <w:rsid w:val="00A600B7"/>
    <w:rsid w:val="00A60413"/>
    <w:rsid w:val="00A6298F"/>
    <w:rsid w:val="00A63F80"/>
    <w:rsid w:val="00A66F2A"/>
    <w:rsid w:val="00A67076"/>
    <w:rsid w:val="00A7123E"/>
    <w:rsid w:val="00A72FDF"/>
    <w:rsid w:val="00A748FD"/>
    <w:rsid w:val="00A81BF9"/>
    <w:rsid w:val="00A82367"/>
    <w:rsid w:val="00A86EA4"/>
    <w:rsid w:val="00A879B4"/>
    <w:rsid w:val="00A87D34"/>
    <w:rsid w:val="00A91A3D"/>
    <w:rsid w:val="00A926E2"/>
    <w:rsid w:val="00A943DE"/>
    <w:rsid w:val="00A9582A"/>
    <w:rsid w:val="00AA0543"/>
    <w:rsid w:val="00AA3944"/>
    <w:rsid w:val="00AA6F85"/>
    <w:rsid w:val="00AB0904"/>
    <w:rsid w:val="00AB13A7"/>
    <w:rsid w:val="00AB1993"/>
    <w:rsid w:val="00AB1DFB"/>
    <w:rsid w:val="00AB57C2"/>
    <w:rsid w:val="00AB6E8F"/>
    <w:rsid w:val="00AC0B66"/>
    <w:rsid w:val="00AC2571"/>
    <w:rsid w:val="00AC4BA5"/>
    <w:rsid w:val="00AC5206"/>
    <w:rsid w:val="00AC7EE3"/>
    <w:rsid w:val="00AD1B17"/>
    <w:rsid w:val="00AD2D0D"/>
    <w:rsid w:val="00AD3AC1"/>
    <w:rsid w:val="00AD3C2B"/>
    <w:rsid w:val="00AD5CC2"/>
    <w:rsid w:val="00AE24A7"/>
    <w:rsid w:val="00AE359E"/>
    <w:rsid w:val="00AE3B28"/>
    <w:rsid w:val="00AE43B5"/>
    <w:rsid w:val="00AE4B22"/>
    <w:rsid w:val="00AE6493"/>
    <w:rsid w:val="00B048DD"/>
    <w:rsid w:val="00B05F6B"/>
    <w:rsid w:val="00B10ED0"/>
    <w:rsid w:val="00B1124C"/>
    <w:rsid w:val="00B215C1"/>
    <w:rsid w:val="00B21E0D"/>
    <w:rsid w:val="00B23D6D"/>
    <w:rsid w:val="00B27577"/>
    <w:rsid w:val="00B30995"/>
    <w:rsid w:val="00B313F9"/>
    <w:rsid w:val="00B335DD"/>
    <w:rsid w:val="00B33E4D"/>
    <w:rsid w:val="00B34C99"/>
    <w:rsid w:val="00B3571B"/>
    <w:rsid w:val="00B43DC0"/>
    <w:rsid w:val="00B468FB"/>
    <w:rsid w:val="00B4711B"/>
    <w:rsid w:val="00B473E0"/>
    <w:rsid w:val="00B53C57"/>
    <w:rsid w:val="00B54B3A"/>
    <w:rsid w:val="00B54B9A"/>
    <w:rsid w:val="00B5589E"/>
    <w:rsid w:val="00B6462C"/>
    <w:rsid w:val="00B64A46"/>
    <w:rsid w:val="00B65753"/>
    <w:rsid w:val="00B65C60"/>
    <w:rsid w:val="00B67CB7"/>
    <w:rsid w:val="00B71B7D"/>
    <w:rsid w:val="00B83FA3"/>
    <w:rsid w:val="00B852AE"/>
    <w:rsid w:val="00B8762A"/>
    <w:rsid w:val="00B924C7"/>
    <w:rsid w:val="00B92F8A"/>
    <w:rsid w:val="00B94856"/>
    <w:rsid w:val="00B94A84"/>
    <w:rsid w:val="00BA0039"/>
    <w:rsid w:val="00BA11FF"/>
    <w:rsid w:val="00BA3F03"/>
    <w:rsid w:val="00BA4493"/>
    <w:rsid w:val="00BA5DB1"/>
    <w:rsid w:val="00BA7D9E"/>
    <w:rsid w:val="00BB1C02"/>
    <w:rsid w:val="00BB2626"/>
    <w:rsid w:val="00BB3418"/>
    <w:rsid w:val="00BC1EF0"/>
    <w:rsid w:val="00BC2E7F"/>
    <w:rsid w:val="00BC3956"/>
    <w:rsid w:val="00BC4325"/>
    <w:rsid w:val="00BC4996"/>
    <w:rsid w:val="00BC538B"/>
    <w:rsid w:val="00BC622A"/>
    <w:rsid w:val="00BC6E63"/>
    <w:rsid w:val="00BD0092"/>
    <w:rsid w:val="00BD0B70"/>
    <w:rsid w:val="00BD1287"/>
    <w:rsid w:val="00BD4F5E"/>
    <w:rsid w:val="00BD5909"/>
    <w:rsid w:val="00BD5CC6"/>
    <w:rsid w:val="00BD76C8"/>
    <w:rsid w:val="00BD786C"/>
    <w:rsid w:val="00BE35EF"/>
    <w:rsid w:val="00BE56FB"/>
    <w:rsid w:val="00BE5FC7"/>
    <w:rsid w:val="00BE7574"/>
    <w:rsid w:val="00BF2E20"/>
    <w:rsid w:val="00BF3C38"/>
    <w:rsid w:val="00BF4D86"/>
    <w:rsid w:val="00BF6636"/>
    <w:rsid w:val="00BF6FA7"/>
    <w:rsid w:val="00BF7F29"/>
    <w:rsid w:val="00C005C1"/>
    <w:rsid w:val="00C0190A"/>
    <w:rsid w:val="00C03064"/>
    <w:rsid w:val="00C04F1B"/>
    <w:rsid w:val="00C05C57"/>
    <w:rsid w:val="00C07059"/>
    <w:rsid w:val="00C105E6"/>
    <w:rsid w:val="00C12C3A"/>
    <w:rsid w:val="00C12C80"/>
    <w:rsid w:val="00C15398"/>
    <w:rsid w:val="00C1560F"/>
    <w:rsid w:val="00C16790"/>
    <w:rsid w:val="00C20218"/>
    <w:rsid w:val="00C2205F"/>
    <w:rsid w:val="00C3194A"/>
    <w:rsid w:val="00C328E0"/>
    <w:rsid w:val="00C35B03"/>
    <w:rsid w:val="00C43652"/>
    <w:rsid w:val="00C4397F"/>
    <w:rsid w:val="00C45006"/>
    <w:rsid w:val="00C46453"/>
    <w:rsid w:val="00C46598"/>
    <w:rsid w:val="00C506EB"/>
    <w:rsid w:val="00C51872"/>
    <w:rsid w:val="00C519B6"/>
    <w:rsid w:val="00C539D9"/>
    <w:rsid w:val="00C54F34"/>
    <w:rsid w:val="00C552A1"/>
    <w:rsid w:val="00C573CF"/>
    <w:rsid w:val="00C573D6"/>
    <w:rsid w:val="00C623C7"/>
    <w:rsid w:val="00C639D5"/>
    <w:rsid w:val="00C64EAD"/>
    <w:rsid w:val="00C665BD"/>
    <w:rsid w:val="00C671A3"/>
    <w:rsid w:val="00C67F37"/>
    <w:rsid w:val="00C70E6F"/>
    <w:rsid w:val="00C721B5"/>
    <w:rsid w:val="00C73F73"/>
    <w:rsid w:val="00C74471"/>
    <w:rsid w:val="00C800E9"/>
    <w:rsid w:val="00C80373"/>
    <w:rsid w:val="00C836AB"/>
    <w:rsid w:val="00C872A6"/>
    <w:rsid w:val="00C879B9"/>
    <w:rsid w:val="00C90F81"/>
    <w:rsid w:val="00C95039"/>
    <w:rsid w:val="00C9543E"/>
    <w:rsid w:val="00C95FF9"/>
    <w:rsid w:val="00C9759A"/>
    <w:rsid w:val="00CA20B9"/>
    <w:rsid w:val="00CA5104"/>
    <w:rsid w:val="00CA56AB"/>
    <w:rsid w:val="00CA791F"/>
    <w:rsid w:val="00CB071E"/>
    <w:rsid w:val="00CB660F"/>
    <w:rsid w:val="00CB7B41"/>
    <w:rsid w:val="00CC08E8"/>
    <w:rsid w:val="00CC55E6"/>
    <w:rsid w:val="00CC5C97"/>
    <w:rsid w:val="00CD1518"/>
    <w:rsid w:val="00CD1FB8"/>
    <w:rsid w:val="00CD2A35"/>
    <w:rsid w:val="00CD4336"/>
    <w:rsid w:val="00CD4933"/>
    <w:rsid w:val="00CD5A0A"/>
    <w:rsid w:val="00CD78F4"/>
    <w:rsid w:val="00CE2B6E"/>
    <w:rsid w:val="00CE2C90"/>
    <w:rsid w:val="00CE4AD1"/>
    <w:rsid w:val="00CE511C"/>
    <w:rsid w:val="00CF1C39"/>
    <w:rsid w:val="00CF2561"/>
    <w:rsid w:val="00D052A0"/>
    <w:rsid w:val="00D0590D"/>
    <w:rsid w:val="00D05A72"/>
    <w:rsid w:val="00D06FFE"/>
    <w:rsid w:val="00D1106C"/>
    <w:rsid w:val="00D12680"/>
    <w:rsid w:val="00D12CEE"/>
    <w:rsid w:val="00D14D0A"/>
    <w:rsid w:val="00D1624A"/>
    <w:rsid w:val="00D16B53"/>
    <w:rsid w:val="00D16FCD"/>
    <w:rsid w:val="00D1747E"/>
    <w:rsid w:val="00D209BF"/>
    <w:rsid w:val="00D25497"/>
    <w:rsid w:val="00D2766D"/>
    <w:rsid w:val="00D3323E"/>
    <w:rsid w:val="00D371C5"/>
    <w:rsid w:val="00D401D3"/>
    <w:rsid w:val="00D42F3F"/>
    <w:rsid w:val="00D449B1"/>
    <w:rsid w:val="00D44D51"/>
    <w:rsid w:val="00D4657C"/>
    <w:rsid w:val="00D46AFE"/>
    <w:rsid w:val="00D4770C"/>
    <w:rsid w:val="00D50A30"/>
    <w:rsid w:val="00D50C04"/>
    <w:rsid w:val="00D53972"/>
    <w:rsid w:val="00D57BEC"/>
    <w:rsid w:val="00D609D9"/>
    <w:rsid w:val="00D62A3C"/>
    <w:rsid w:val="00D62D8C"/>
    <w:rsid w:val="00D66FCF"/>
    <w:rsid w:val="00D67AF3"/>
    <w:rsid w:val="00D72CE2"/>
    <w:rsid w:val="00D7678F"/>
    <w:rsid w:val="00D77B2F"/>
    <w:rsid w:val="00D8011D"/>
    <w:rsid w:val="00D83514"/>
    <w:rsid w:val="00D848E1"/>
    <w:rsid w:val="00D86E7A"/>
    <w:rsid w:val="00D90F4D"/>
    <w:rsid w:val="00D93A1B"/>
    <w:rsid w:val="00D9627E"/>
    <w:rsid w:val="00DA01B1"/>
    <w:rsid w:val="00DA036F"/>
    <w:rsid w:val="00DA1DA3"/>
    <w:rsid w:val="00DA6022"/>
    <w:rsid w:val="00DB0127"/>
    <w:rsid w:val="00DB09CD"/>
    <w:rsid w:val="00DB27B0"/>
    <w:rsid w:val="00DB3163"/>
    <w:rsid w:val="00DB7670"/>
    <w:rsid w:val="00DB782E"/>
    <w:rsid w:val="00DC0092"/>
    <w:rsid w:val="00DC0D95"/>
    <w:rsid w:val="00DC16C6"/>
    <w:rsid w:val="00DD011B"/>
    <w:rsid w:val="00DD035C"/>
    <w:rsid w:val="00DD038E"/>
    <w:rsid w:val="00DD0914"/>
    <w:rsid w:val="00DD0E1A"/>
    <w:rsid w:val="00DD1F5A"/>
    <w:rsid w:val="00DD2B99"/>
    <w:rsid w:val="00DD4403"/>
    <w:rsid w:val="00DD48B3"/>
    <w:rsid w:val="00DD5C33"/>
    <w:rsid w:val="00DE0113"/>
    <w:rsid w:val="00DE2141"/>
    <w:rsid w:val="00DE6127"/>
    <w:rsid w:val="00DE64C2"/>
    <w:rsid w:val="00DE6617"/>
    <w:rsid w:val="00DF194A"/>
    <w:rsid w:val="00DF2CB3"/>
    <w:rsid w:val="00DF3009"/>
    <w:rsid w:val="00DF3FB4"/>
    <w:rsid w:val="00DF518E"/>
    <w:rsid w:val="00DF764C"/>
    <w:rsid w:val="00DF7CA4"/>
    <w:rsid w:val="00E012B1"/>
    <w:rsid w:val="00E013E2"/>
    <w:rsid w:val="00E0198F"/>
    <w:rsid w:val="00E07013"/>
    <w:rsid w:val="00E10ACE"/>
    <w:rsid w:val="00E12A2B"/>
    <w:rsid w:val="00E14781"/>
    <w:rsid w:val="00E16F4C"/>
    <w:rsid w:val="00E17B32"/>
    <w:rsid w:val="00E21BC3"/>
    <w:rsid w:val="00E2232D"/>
    <w:rsid w:val="00E227E6"/>
    <w:rsid w:val="00E259C1"/>
    <w:rsid w:val="00E278BE"/>
    <w:rsid w:val="00E27A3C"/>
    <w:rsid w:val="00E3090B"/>
    <w:rsid w:val="00E32377"/>
    <w:rsid w:val="00E33CC5"/>
    <w:rsid w:val="00E3527C"/>
    <w:rsid w:val="00E35B60"/>
    <w:rsid w:val="00E41056"/>
    <w:rsid w:val="00E43047"/>
    <w:rsid w:val="00E43B6A"/>
    <w:rsid w:val="00E44360"/>
    <w:rsid w:val="00E45699"/>
    <w:rsid w:val="00E525EA"/>
    <w:rsid w:val="00E562C0"/>
    <w:rsid w:val="00E60535"/>
    <w:rsid w:val="00E60B4D"/>
    <w:rsid w:val="00E62F4C"/>
    <w:rsid w:val="00E67DC5"/>
    <w:rsid w:val="00E731A3"/>
    <w:rsid w:val="00E75579"/>
    <w:rsid w:val="00E77920"/>
    <w:rsid w:val="00E77A4A"/>
    <w:rsid w:val="00E84F8A"/>
    <w:rsid w:val="00E87F61"/>
    <w:rsid w:val="00E90446"/>
    <w:rsid w:val="00E912D3"/>
    <w:rsid w:val="00E9233B"/>
    <w:rsid w:val="00E94A7E"/>
    <w:rsid w:val="00EA5EB7"/>
    <w:rsid w:val="00EB1C5D"/>
    <w:rsid w:val="00EB385D"/>
    <w:rsid w:val="00EB4240"/>
    <w:rsid w:val="00EB6191"/>
    <w:rsid w:val="00EB6FE1"/>
    <w:rsid w:val="00EC12CC"/>
    <w:rsid w:val="00EC22FD"/>
    <w:rsid w:val="00EC3278"/>
    <w:rsid w:val="00EC72D0"/>
    <w:rsid w:val="00ED0DCE"/>
    <w:rsid w:val="00ED30B6"/>
    <w:rsid w:val="00EE1DC5"/>
    <w:rsid w:val="00EE2DDE"/>
    <w:rsid w:val="00EE3740"/>
    <w:rsid w:val="00EE48FF"/>
    <w:rsid w:val="00EE7A36"/>
    <w:rsid w:val="00EE7FF3"/>
    <w:rsid w:val="00EF235A"/>
    <w:rsid w:val="00EF2AE3"/>
    <w:rsid w:val="00EF4AC3"/>
    <w:rsid w:val="00F00BF2"/>
    <w:rsid w:val="00F01ECE"/>
    <w:rsid w:val="00F0493D"/>
    <w:rsid w:val="00F04D77"/>
    <w:rsid w:val="00F0665B"/>
    <w:rsid w:val="00F1166E"/>
    <w:rsid w:val="00F118E7"/>
    <w:rsid w:val="00F126F1"/>
    <w:rsid w:val="00F12B4E"/>
    <w:rsid w:val="00F150DC"/>
    <w:rsid w:val="00F16095"/>
    <w:rsid w:val="00F17233"/>
    <w:rsid w:val="00F17354"/>
    <w:rsid w:val="00F2003C"/>
    <w:rsid w:val="00F2059B"/>
    <w:rsid w:val="00F20BA5"/>
    <w:rsid w:val="00F24E1D"/>
    <w:rsid w:val="00F301B3"/>
    <w:rsid w:val="00F31B5D"/>
    <w:rsid w:val="00F336F3"/>
    <w:rsid w:val="00F34710"/>
    <w:rsid w:val="00F37492"/>
    <w:rsid w:val="00F37CF0"/>
    <w:rsid w:val="00F40DA9"/>
    <w:rsid w:val="00F416D5"/>
    <w:rsid w:val="00F41793"/>
    <w:rsid w:val="00F42905"/>
    <w:rsid w:val="00F44E98"/>
    <w:rsid w:val="00F45630"/>
    <w:rsid w:val="00F45A7A"/>
    <w:rsid w:val="00F47810"/>
    <w:rsid w:val="00F50042"/>
    <w:rsid w:val="00F523FE"/>
    <w:rsid w:val="00F528B4"/>
    <w:rsid w:val="00F54B6D"/>
    <w:rsid w:val="00F55D10"/>
    <w:rsid w:val="00F56EF8"/>
    <w:rsid w:val="00F5722F"/>
    <w:rsid w:val="00F62573"/>
    <w:rsid w:val="00F626DE"/>
    <w:rsid w:val="00F626F1"/>
    <w:rsid w:val="00F62B0B"/>
    <w:rsid w:val="00F6380A"/>
    <w:rsid w:val="00F64087"/>
    <w:rsid w:val="00F6730E"/>
    <w:rsid w:val="00F705AF"/>
    <w:rsid w:val="00F73FC7"/>
    <w:rsid w:val="00F7403F"/>
    <w:rsid w:val="00F74096"/>
    <w:rsid w:val="00F74265"/>
    <w:rsid w:val="00F745FD"/>
    <w:rsid w:val="00F8062B"/>
    <w:rsid w:val="00F80C25"/>
    <w:rsid w:val="00F81682"/>
    <w:rsid w:val="00F824FA"/>
    <w:rsid w:val="00F82E23"/>
    <w:rsid w:val="00F84966"/>
    <w:rsid w:val="00F901D5"/>
    <w:rsid w:val="00F9057E"/>
    <w:rsid w:val="00F90BAB"/>
    <w:rsid w:val="00F9136A"/>
    <w:rsid w:val="00F91E7D"/>
    <w:rsid w:val="00F9203F"/>
    <w:rsid w:val="00F9277F"/>
    <w:rsid w:val="00F93A21"/>
    <w:rsid w:val="00F961E3"/>
    <w:rsid w:val="00F975D1"/>
    <w:rsid w:val="00F97BDB"/>
    <w:rsid w:val="00F97DF6"/>
    <w:rsid w:val="00FA1983"/>
    <w:rsid w:val="00FA7A26"/>
    <w:rsid w:val="00FB06F5"/>
    <w:rsid w:val="00FB0C2F"/>
    <w:rsid w:val="00FB1976"/>
    <w:rsid w:val="00FB48B4"/>
    <w:rsid w:val="00FB6BA7"/>
    <w:rsid w:val="00FB74E5"/>
    <w:rsid w:val="00FC01BF"/>
    <w:rsid w:val="00FC1897"/>
    <w:rsid w:val="00FC2A05"/>
    <w:rsid w:val="00FC462C"/>
    <w:rsid w:val="00FD1DE3"/>
    <w:rsid w:val="00FD3549"/>
    <w:rsid w:val="00FD483C"/>
    <w:rsid w:val="00FD5100"/>
    <w:rsid w:val="00FD61E3"/>
    <w:rsid w:val="00FD6BD9"/>
    <w:rsid w:val="00FD758B"/>
    <w:rsid w:val="00FD78CB"/>
    <w:rsid w:val="00FD7EC5"/>
    <w:rsid w:val="00FE0A85"/>
    <w:rsid w:val="00FE1AEB"/>
    <w:rsid w:val="00FE20E9"/>
    <w:rsid w:val="00FE34B3"/>
    <w:rsid w:val="00FE6759"/>
    <w:rsid w:val="00FF0E47"/>
    <w:rsid w:val="00FF0EB6"/>
    <w:rsid w:val="00FF276E"/>
    <w:rsid w:val="00FF2ECB"/>
    <w:rsid w:val="00FF3204"/>
    <w:rsid w:val="00FF32E6"/>
    <w:rsid w:val="00FF618C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9C29F2"/>
  <w15:docId w15:val="{C68CA160-D343-4EB3-852A-CA160056A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68F"/>
    <w:rPr>
      <w:rFonts w:cs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B0C6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0C6F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Прижатый влево"/>
    <w:basedOn w:val="a"/>
    <w:next w:val="a"/>
    <w:uiPriority w:val="99"/>
    <w:rsid w:val="006B0C6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99"/>
    <w:qFormat/>
    <w:rsid w:val="006A6A4C"/>
    <w:pPr>
      <w:ind w:left="720"/>
      <w:contextualSpacing/>
    </w:pPr>
  </w:style>
  <w:style w:type="paragraph" w:styleId="a5">
    <w:name w:val="header"/>
    <w:basedOn w:val="a"/>
    <w:link w:val="a6"/>
    <w:semiHidden/>
    <w:rsid w:val="000F0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locked/>
    <w:rsid w:val="000F01CC"/>
    <w:rPr>
      <w:rFonts w:cs="Times New Roman"/>
    </w:rPr>
  </w:style>
  <w:style w:type="paragraph" w:styleId="a7">
    <w:name w:val="footer"/>
    <w:basedOn w:val="a"/>
    <w:link w:val="a8"/>
    <w:semiHidden/>
    <w:rsid w:val="000F0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semiHidden/>
    <w:locked/>
    <w:rsid w:val="000F01CC"/>
    <w:rPr>
      <w:rFonts w:cs="Times New Roman"/>
    </w:rPr>
  </w:style>
  <w:style w:type="paragraph" w:customStyle="1" w:styleId="ConsPlusCell">
    <w:name w:val="ConsPlusCell"/>
    <w:rsid w:val="00207D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  <w:lang w:eastAsia="en-US"/>
    </w:rPr>
  </w:style>
  <w:style w:type="paragraph" w:styleId="2">
    <w:name w:val="Body Text Indent 2"/>
    <w:basedOn w:val="a"/>
    <w:link w:val="20"/>
    <w:uiPriority w:val="99"/>
    <w:rsid w:val="000B68EF"/>
    <w:pPr>
      <w:suppressAutoHyphens/>
      <w:spacing w:before="120" w:after="0" w:line="360" w:lineRule="auto"/>
      <w:ind w:firstLine="851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0B68EF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rsid w:val="00EF235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235A"/>
    <w:rPr>
      <w:rFonts w:cs="Times New Roman"/>
    </w:rPr>
  </w:style>
  <w:style w:type="paragraph" w:customStyle="1" w:styleId="ConsPlusNormal">
    <w:name w:val="ConsPlusNormal"/>
    <w:rsid w:val="009666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rsid w:val="003F71CD"/>
    <w:pPr>
      <w:spacing w:after="0" w:line="240" w:lineRule="auto"/>
      <w:ind w:left="720"/>
    </w:pPr>
  </w:style>
  <w:style w:type="character" w:styleId="ab">
    <w:name w:val="page number"/>
    <w:basedOn w:val="a0"/>
    <w:rsid w:val="00666006"/>
    <w:rPr>
      <w:rFonts w:cs="Times New Roman"/>
    </w:rPr>
  </w:style>
  <w:style w:type="paragraph" w:styleId="ac">
    <w:name w:val="Title"/>
    <w:basedOn w:val="a"/>
    <w:link w:val="ad"/>
    <w:qFormat/>
    <w:locked/>
    <w:rsid w:val="00794BFC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  <w:lang w:eastAsia="ru-RU"/>
    </w:rPr>
  </w:style>
  <w:style w:type="character" w:customStyle="1" w:styleId="ad">
    <w:name w:val="Заголовок Знак"/>
    <w:basedOn w:val="a0"/>
    <w:link w:val="ac"/>
    <w:locked/>
    <w:rsid w:val="00794BFC"/>
    <w:rPr>
      <w:rFonts w:cs="Times New Roman"/>
      <w:b/>
      <w:bCs/>
      <w:sz w:val="24"/>
      <w:szCs w:val="24"/>
      <w:lang w:val="ru-RU" w:eastAsia="ru-RU" w:bidi="ar-SA"/>
    </w:rPr>
  </w:style>
  <w:style w:type="paragraph" w:styleId="ae">
    <w:name w:val="No Spacing"/>
    <w:link w:val="af"/>
    <w:uiPriority w:val="99"/>
    <w:qFormat/>
    <w:rsid w:val="0081588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Без интервала Знак"/>
    <w:link w:val="ae"/>
    <w:uiPriority w:val="99"/>
    <w:locked/>
    <w:rsid w:val="00815884"/>
    <w:rPr>
      <w:sz w:val="24"/>
      <w:lang w:val="ru-RU" w:eastAsia="ru-RU"/>
    </w:rPr>
  </w:style>
  <w:style w:type="character" w:customStyle="1" w:styleId="110">
    <w:name w:val="Знак Знак11"/>
    <w:basedOn w:val="a0"/>
    <w:uiPriority w:val="99"/>
    <w:rsid w:val="00B10ED0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7B69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">
    <w:name w:val="Body Text 3"/>
    <w:basedOn w:val="a"/>
    <w:link w:val="30"/>
    <w:uiPriority w:val="99"/>
    <w:rsid w:val="007B6958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7B6958"/>
    <w:rPr>
      <w:rFonts w:cs="Times New Roman"/>
      <w:sz w:val="16"/>
      <w:szCs w:val="16"/>
      <w:lang w:val="ru-RU" w:eastAsia="ru-RU" w:bidi="ar-SA"/>
    </w:rPr>
  </w:style>
  <w:style w:type="paragraph" w:styleId="af0">
    <w:name w:val="Body Text"/>
    <w:basedOn w:val="a"/>
    <w:link w:val="af1"/>
    <w:semiHidden/>
    <w:unhideWhenUsed/>
    <w:rsid w:val="00724AAC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0"/>
    <w:semiHidden/>
    <w:rsid w:val="00724AAC"/>
    <w:rPr>
      <w:rFonts w:ascii="Times New Roman" w:hAnsi="Times New Roman" w:cs="Times New Roman"/>
      <w:sz w:val="24"/>
      <w:szCs w:val="24"/>
      <w:lang w:eastAsia="ar-SA"/>
    </w:rPr>
  </w:style>
  <w:style w:type="paragraph" w:styleId="af2">
    <w:name w:val="Subtitle"/>
    <w:basedOn w:val="a"/>
    <w:next w:val="a"/>
    <w:link w:val="af3"/>
    <w:qFormat/>
    <w:locked/>
    <w:rsid w:val="00724AAC"/>
    <w:pPr>
      <w:numPr>
        <w:ilvl w:val="1"/>
      </w:numPr>
      <w:suppressAutoHyphens/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f3">
    <w:name w:val="Подзаголовок Знак"/>
    <w:basedOn w:val="a0"/>
    <w:link w:val="af2"/>
    <w:rsid w:val="00724A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f4">
    <w:name w:val="Текст выноски Знак"/>
    <w:basedOn w:val="a0"/>
    <w:link w:val="af5"/>
    <w:semiHidden/>
    <w:rsid w:val="00724AAC"/>
    <w:rPr>
      <w:rFonts w:ascii="Tahoma" w:hAnsi="Tahoma" w:cs="Tahoma"/>
      <w:sz w:val="16"/>
      <w:szCs w:val="16"/>
      <w:lang w:eastAsia="ar-SA"/>
    </w:rPr>
  </w:style>
  <w:style w:type="paragraph" w:styleId="af5">
    <w:name w:val="Balloon Text"/>
    <w:basedOn w:val="a"/>
    <w:link w:val="af4"/>
    <w:semiHidden/>
    <w:unhideWhenUsed/>
    <w:rsid w:val="00724AAC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paragraph" w:customStyle="1" w:styleId="12">
    <w:name w:val="Заголовок1"/>
    <w:basedOn w:val="a"/>
    <w:next w:val="af0"/>
    <w:rsid w:val="00724AAC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3">
    <w:name w:val="Название1"/>
    <w:basedOn w:val="a"/>
    <w:rsid w:val="00724AAC"/>
    <w:pPr>
      <w:suppressLineNumbers/>
      <w:suppressAutoHyphens/>
      <w:spacing w:before="120" w:after="120" w:line="240" w:lineRule="auto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724AAC"/>
    <w:pPr>
      <w:suppressLineNumbers/>
      <w:suppressAutoHyphens/>
      <w:spacing w:after="0" w:line="240" w:lineRule="auto"/>
    </w:pPr>
    <w:rPr>
      <w:rFonts w:ascii="Arial" w:hAnsi="Arial" w:cs="Tahoma"/>
      <w:sz w:val="24"/>
      <w:szCs w:val="24"/>
      <w:lang w:eastAsia="ar-SA"/>
    </w:rPr>
  </w:style>
  <w:style w:type="paragraph" w:customStyle="1" w:styleId="100">
    <w:name w:val="10"/>
    <w:basedOn w:val="a"/>
    <w:rsid w:val="00724AAC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21">
    <w:name w:val="Абзац списка2"/>
    <w:basedOn w:val="a"/>
    <w:rsid w:val="00724AAC"/>
    <w:pPr>
      <w:suppressAutoHyphens/>
      <w:spacing w:after="0" w:line="240" w:lineRule="auto"/>
      <w:ind w:left="720"/>
    </w:pPr>
    <w:rPr>
      <w:rFonts w:ascii="Times New Roman" w:hAnsi="Times New Roman"/>
      <w:sz w:val="24"/>
      <w:szCs w:val="24"/>
      <w:lang w:eastAsia="ar-SA"/>
    </w:rPr>
  </w:style>
  <w:style w:type="paragraph" w:customStyle="1" w:styleId="15">
    <w:name w:val="Знак Знак Знак Знак Знак Знак Знак Знак Знак Знак Знак Знак1 Знак"/>
    <w:basedOn w:val="a"/>
    <w:rsid w:val="00724AAC"/>
    <w:pPr>
      <w:suppressAutoHyphens/>
      <w:spacing w:before="280" w:after="280" w:line="240" w:lineRule="auto"/>
    </w:pPr>
    <w:rPr>
      <w:rFonts w:ascii="Tahoma" w:hAnsi="Tahoma"/>
      <w:sz w:val="20"/>
      <w:szCs w:val="20"/>
      <w:lang w:val="en-US" w:eastAsia="ar-SA"/>
    </w:rPr>
  </w:style>
  <w:style w:type="paragraph" w:customStyle="1" w:styleId="af6">
    <w:name w:val="Содержимое таблицы"/>
    <w:basedOn w:val="a"/>
    <w:rsid w:val="00724AAC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724AAC"/>
    <w:pPr>
      <w:jc w:val="center"/>
    </w:pPr>
    <w:rPr>
      <w:b/>
      <w:bCs/>
    </w:rPr>
  </w:style>
  <w:style w:type="paragraph" w:customStyle="1" w:styleId="af8">
    <w:name w:val="Содержимое врезки"/>
    <w:basedOn w:val="af0"/>
    <w:rsid w:val="00724AAC"/>
  </w:style>
  <w:style w:type="character" w:customStyle="1" w:styleId="WW8Num1z0">
    <w:name w:val="WW8Num1z0"/>
    <w:rsid w:val="00724AAC"/>
    <w:rPr>
      <w:rFonts w:ascii="Symbol" w:hAnsi="Symbol" w:hint="default"/>
    </w:rPr>
  </w:style>
  <w:style w:type="character" w:customStyle="1" w:styleId="WW8Num2z0">
    <w:name w:val="WW8Num2z0"/>
    <w:rsid w:val="00724AAC"/>
    <w:rPr>
      <w:rFonts w:ascii="Times New Roman" w:hAnsi="Times New Roman" w:cs="Times New Roman" w:hint="default"/>
    </w:rPr>
  </w:style>
  <w:style w:type="character" w:customStyle="1" w:styleId="WW8Num3z0">
    <w:name w:val="WW8Num3z0"/>
    <w:rsid w:val="00724AAC"/>
    <w:rPr>
      <w:rFonts w:ascii="Times New Roman" w:hAnsi="Times New Roman" w:cs="Times New Roman" w:hint="default"/>
    </w:rPr>
  </w:style>
  <w:style w:type="character" w:customStyle="1" w:styleId="WW8Num4z0">
    <w:name w:val="WW8Num4z0"/>
    <w:rsid w:val="00724AAC"/>
    <w:rPr>
      <w:rFonts w:ascii="Times New Roman" w:hAnsi="Times New Roman" w:cs="Times New Roman" w:hint="default"/>
    </w:rPr>
  </w:style>
  <w:style w:type="character" w:customStyle="1" w:styleId="WW8Num5z0">
    <w:name w:val="WW8Num5z0"/>
    <w:rsid w:val="00724AAC"/>
    <w:rPr>
      <w:rFonts w:ascii="Times New Roman" w:hAnsi="Times New Roman" w:cs="Times New Roman" w:hint="default"/>
    </w:rPr>
  </w:style>
  <w:style w:type="character" w:customStyle="1" w:styleId="16">
    <w:name w:val="Основной шрифт абзаца1"/>
    <w:rsid w:val="00724AAC"/>
  </w:style>
  <w:style w:type="character" w:customStyle="1" w:styleId="HeaderChar">
    <w:name w:val="Header Char"/>
    <w:basedOn w:val="16"/>
    <w:rsid w:val="00724AAC"/>
    <w:rPr>
      <w:rFonts w:ascii="Times New Roman" w:hAnsi="Times New Roman" w:cs="Times New Roman" w:hint="default"/>
      <w:sz w:val="24"/>
      <w:szCs w:val="24"/>
    </w:rPr>
  </w:style>
  <w:style w:type="character" w:customStyle="1" w:styleId="BalloonTextChar">
    <w:name w:val="Balloon Text Char"/>
    <w:basedOn w:val="16"/>
    <w:rsid w:val="00724AAC"/>
    <w:rPr>
      <w:rFonts w:ascii="Times New Roman" w:hAnsi="Times New Roman" w:cs="Times New Roman" w:hint="default"/>
      <w:sz w:val="2"/>
    </w:rPr>
  </w:style>
  <w:style w:type="character" w:customStyle="1" w:styleId="apple-converted-space">
    <w:name w:val="apple-converted-space"/>
    <w:basedOn w:val="16"/>
    <w:rsid w:val="00724AAC"/>
    <w:rPr>
      <w:rFonts w:ascii="Times New Roman" w:hAnsi="Times New Roman" w:cs="Times New Roman" w:hint="default"/>
    </w:rPr>
  </w:style>
  <w:style w:type="character" w:customStyle="1" w:styleId="FooterChar">
    <w:name w:val="Footer Char"/>
    <w:basedOn w:val="16"/>
    <w:rsid w:val="00724AAC"/>
    <w:rPr>
      <w:rFonts w:ascii="Times New Roman" w:hAnsi="Times New Roman" w:cs="Times New Roman" w:hint="default"/>
      <w:sz w:val="24"/>
      <w:szCs w:val="24"/>
    </w:rPr>
  </w:style>
  <w:style w:type="character" w:customStyle="1" w:styleId="TitleChar">
    <w:name w:val="Title Char"/>
    <w:basedOn w:val="16"/>
    <w:rsid w:val="00724AAC"/>
    <w:rPr>
      <w:rFonts w:ascii="Times New Roman" w:hAnsi="Times New Roman" w:cs="Times New Roman" w:hint="default"/>
      <w:b/>
      <w:bCs/>
      <w:sz w:val="26"/>
    </w:rPr>
  </w:style>
  <w:style w:type="character" w:styleId="af9">
    <w:name w:val="Hyperlink"/>
    <w:basedOn w:val="16"/>
    <w:uiPriority w:val="99"/>
    <w:semiHidden/>
    <w:unhideWhenUsed/>
    <w:rsid w:val="00724AAC"/>
    <w:rPr>
      <w:rFonts w:ascii="Times New Roman" w:hAnsi="Times New Roman" w:cs="Times New Roman" w:hint="default"/>
      <w:color w:val="0000FF"/>
      <w:u w:val="single"/>
    </w:rPr>
  </w:style>
  <w:style w:type="character" w:styleId="afa">
    <w:name w:val="Strong"/>
    <w:basedOn w:val="16"/>
    <w:qFormat/>
    <w:locked/>
    <w:rsid w:val="00724AAC"/>
    <w:rPr>
      <w:rFonts w:ascii="Times New Roman" w:hAnsi="Times New Roman" w:cs="Times New Roman" w:hint="default"/>
      <w:b/>
      <w:bCs/>
    </w:rPr>
  </w:style>
  <w:style w:type="character" w:styleId="afb">
    <w:name w:val="FollowedHyperlink"/>
    <w:basedOn w:val="a0"/>
    <w:uiPriority w:val="99"/>
    <w:semiHidden/>
    <w:unhideWhenUsed/>
    <w:rsid w:val="00BF7F29"/>
    <w:rPr>
      <w:color w:val="800080"/>
      <w:u w:val="single"/>
    </w:rPr>
  </w:style>
  <w:style w:type="paragraph" w:customStyle="1" w:styleId="font5">
    <w:name w:val="font5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lang w:eastAsia="ru-RU"/>
    </w:rPr>
  </w:style>
  <w:style w:type="paragraph" w:customStyle="1" w:styleId="font9">
    <w:name w:val="font9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24"/>
      <w:szCs w:val="24"/>
      <w:lang w:eastAsia="ru-RU"/>
    </w:rPr>
  </w:style>
  <w:style w:type="paragraph" w:customStyle="1" w:styleId="font10">
    <w:name w:val="font10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lang w:eastAsia="ru-RU"/>
    </w:rPr>
  </w:style>
  <w:style w:type="paragraph" w:customStyle="1" w:styleId="font11">
    <w:name w:val="font11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28"/>
      <w:szCs w:val="28"/>
      <w:lang w:eastAsia="ru-RU"/>
    </w:rPr>
  </w:style>
  <w:style w:type="paragraph" w:customStyle="1" w:styleId="font12">
    <w:name w:val="font12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28"/>
      <w:szCs w:val="28"/>
      <w:lang w:eastAsia="ru-RU"/>
    </w:rPr>
  </w:style>
  <w:style w:type="paragraph" w:customStyle="1" w:styleId="xl65">
    <w:name w:val="xl65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BF7F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BF7F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BF7F2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BF7F2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F7F29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F7F29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BF7F29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1">
    <w:name w:val="xl13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BF7F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xl147">
    <w:name w:val="xl147"/>
    <w:basedOn w:val="a"/>
    <w:rsid w:val="00BF7F2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148">
    <w:name w:val="xl148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4">
    <w:name w:val="xl154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5">
    <w:name w:val="xl15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rsid w:val="00BF7F29"/>
    <w:pPr>
      <w:pBdr>
        <w:top w:val="single" w:sz="4" w:space="0" w:color="auto"/>
        <w:lef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8">
    <w:name w:val="xl158"/>
    <w:basedOn w:val="a"/>
    <w:rsid w:val="00BF7F29"/>
    <w:pPr>
      <w:pBdr>
        <w:top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9">
    <w:name w:val="xl159"/>
    <w:basedOn w:val="a"/>
    <w:rsid w:val="00BF7F29"/>
    <w:pPr>
      <w:pBdr>
        <w:lef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rsid w:val="00BF7F29"/>
    <w:pPr>
      <w:pBdr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BF7F29"/>
    <w:pPr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rsid w:val="00BF7F29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3">
    <w:name w:val="xl16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7">
    <w:name w:val="xl16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8">
    <w:name w:val="xl168"/>
    <w:basedOn w:val="a"/>
    <w:rsid w:val="00BF7F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9">
    <w:name w:val="xl169"/>
    <w:basedOn w:val="a"/>
    <w:rsid w:val="00BF7F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0">
    <w:name w:val="xl170"/>
    <w:basedOn w:val="a"/>
    <w:rsid w:val="00BF7F2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1">
    <w:name w:val="xl171"/>
    <w:basedOn w:val="a"/>
    <w:rsid w:val="00BF7F29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2">
    <w:name w:val="xl172"/>
    <w:basedOn w:val="a"/>
    <w:rsid w:val="00BF7F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3">
    <w:name w:val="xl173"/>
    <w:basedOn w:val="a"/>
    <w:rsid w:val="00BF7F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4">
    <w:name w:val="xl174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BF7F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BF7F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2">
    <w:name w:val="xl182"/>
    <w:basedOn w:val="a"/>
    <w:rsid w:val="00BF7F2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3">
    <w:name w:val="xl183"/>
    <w:basedOn w:val="a"/>
    <w:rsid w:val="00BF7F29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4">
    <w:name w:val="xl184"/>
    <w:basedOn w:val="a"/>
    <w:rsid w:val="00BF7F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5">
    <w:name w:val="xl185"/>
    <w:basedOn w:val="a"/>
    <w:rsid w:val="00BF7F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6">
    <w:name w:val="xl186"/>
    <w:basedOn w:val="a"/>
    <w:rsid w:val="00BF7F29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BF7F2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8">
    <w:name w:val="xl188"/>
    <w:basedOn w:val="a"/>
    <w:rsid w:val="00BF7F2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BF7F2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0">
    <w:name w:val="xl190"/>
    <w:basedOn w:val="a"/>
    <w:rsid w:val="00BF7F29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BF7F29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2">
    <w:name w:val="xl192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6">
    <w:name w:val="xl196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7">
    <w:name w:val="xl19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8">
    <w:name w:val="xl198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9">
    <w:name w:val="xl199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0">
    <w:name w:val="xl200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1">
    <w:name w:val="xl201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2">
    <w:name w:val="xl20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3">
    <w:name w:val="xl20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4">
    <w:name w:val="xl204"/>
    <w:basedOn w:val="a"/>
    <w:rsid w:val="00BF7F29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5">
    <w:name w:val="xl205"/>
    <w:basedOn w:val="a"/>
    <w:rsid w:val="00BF7F2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6">
    <w:name w:val="xl206"/>
    <w:basedOn w:val="a"/>
    <w:rsid w:val="00BF7F2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7">
    <w:name w:val="xl207"/>
    <w:basedOn w:val="a"/>
    <w:rsid w:val="00BF7F2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8">
    <w:name w:val="xl208"/>
    <w:basedOn w:val="a"/>
    <w:rsid w:val="00BF7F29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9">
    <w:name w:val="xl209"/>
    <w:basedOn w:val="a"/>
    <w:rsid w:val="00BF7F29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0">
    <w:name w:val="xl21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1">
    <w:name w:val="xl211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2">
    <w:name w:val="xl21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3">
    <w:name w:val="xl21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4">
    <w:name w:val="xl214"/>
    <w:basedOn w:val="a"/>
    <w:rsid w:val="00BF7F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5">
    <w:name w:val="xl21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6">
    <w:name w:val="xl21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7">
    <w:name w:val="xl21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63">
    <w:name w:val="xl63"/>
    <w:basedOn w:val="a"/>
    <w:rsid w:val="003F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3F406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4F3A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218">
    <w:name w:val="xl218"/>
    <w:basedOn w:val="a"/>
    <w:rsid w:val="004F3A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9">
    <w:name w:val="xl219"/>
    <w:basedOn w:val="a"/>
    <w:rsid w:val="00E84F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220">
    <w:name w:val="xl220"/>
    <w:basedOn w:val="a"/>
    <w:rsid w:val="005C2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1">
    <w:name w:val="xl221"/>
    <w:basedOn w:val="a"/>
    <w:rsid w:val="005C2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2">
    <w:name w:val="xl222"/>
    <w:basedOn w:val="a"/>
    <w:rsid w:val="005C2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3">
    <w:name w:val="xl223"/>
    <w:basedOn w:val="a"/>
    <w:rsid w:val="005C2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4">
    <w:name w:val="xl224"/>
    <w:basedOn w:val="a"/>
    <w:rsid w:val="005C2B0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xl225">
    <w:name w:val="xl225"/>
    <w:basedOn w:val="a"/>
    <w:rsid w:val="005C2B0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226">
    <w:name w:val="xl226"/>
    <w:basedOn w:val="a"/>
    <w:rsid w:val="00A22C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7">
    <w:name w:val="xl227"/>
    <w:basedOn w:val="a"/>
    <w:rsid w:val="007A0B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8">
    <w:name w:val="xl228"/>
    <w:basedOn w:val="a"/>
    <w:rsid w:val="007A0B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9">
    <w:name w:val="xl229"/>
    <w:basedOn w:val="a"/>
    <w:rsid w:val="007A0B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30">
    <w:name w:val="xl230"/>
    <w:basedOn w:val="a"/>
    <w:rsid w:val="007A0B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31">
    <w:name w:val="xl231"/>
    <w:basedOn w:val="a"/>
    <w:rsid w:val="00A540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32">
    <w:name w:val="xl232"/>
    <w:basedOn w:val="a"/>
    <w:rsid w:val="00A540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33">
    <w:name w:val="xl233"/>
    <w:basedOn w:val="a"/>
    <w:rsid w:val="00610DD3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234">
    <w:name w:val="xl234"/>
    <w:basedOn w:val="a"/>
    <w:rsid w:val="00610D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235">
    <w:name w:val="xl235"/>
    <w:basedOn w:val="a"/>
    <w:rsid w:val="00610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236">
    <w:name w:val="xl236"/>
    <w:basedOn w:val="a"/>
    <w:rsid w:val="00D5397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1E1438B5B284393FB351B494E03D93989DF34EAB97443203325D78FBEE7F90B654B1fEtB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9BD99-E515-4283-9095-62F772E5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274</Pages>
  <Words>35691</Words>
  <Characters>203440</Characters>
  <Application>Microsoft Office Word</Application>
  <DocSecurity>0</DocSecurity>
  <Lines>1695</Lines>
  <Paragraphs>477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НАЗЫВАЕВСКОГО МУНИЦИПАЛЬНОГО РАЙОНА</vt:lpstr>
    </vt:vector>
  </TitlesOfParts>
  <Company>DEXP</Company>
  <LinksUpToDate>false</LinksUpToDate>
  <CharactersWithSpaces>238654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НАЗЫВАЕВСКОГО МУНИЦИПАЛЬНОГО РАЙОНА</dc:title>
  <dc:subject/>
  <dc:creator>ipetrov</dc:creator>
  <cp:keywords/>
  <dc:description/>
  <cp:lastModifiedBy>user</cp:lastModifiedBy>
  <cp:revision>11</cp:revision>
  <cp:lastPrinted>2019-12-18T04:43:00Z</cp:lastPrinted>
  <dcterms:created xsi:type="dcterms:W3CDTF">2023-10-17T10:59:00Z</dcterms:created>
  <dcterms:modified xsi:type="dcterms:W3CDTF">2024-01-10T09:13:00Z</dcterms:modified>
</cp:coreProperties>
</file>