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58341B" w:rsidRPr="00946694" w:rsidRDefault="0058341B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</w:rPr>
        <w:t>(</w:t>
      </w:r>
      <w:r w:rsidRPr="001D4F53">
        <w:rPr>
          <w:rFonts w:ascii="Times New Roman" w:hAnsi="Times New Roman"/>
          <w:bCs/>
        </w:rPr>
        <w:t xml:space="preserve">в ред. Постановлений Администрации Называевского муниципального района от </w:t>
      </w:r>
      <w:r>
        <w:rPr>
          <w:rFonts w:ascii="Times New Roman" w:hAnsi="Times New Roman"/>
          <w:bCs/>
        </w:rPr>
        <w:t>20.02.2025</w:t>
      </w:r>
      <w:r w:rsidRPr="001D4F53">
        <w:rPr>
          <w:rFonts w:ascii="Times New Roman" w:hAnsi="Times New Roman"/>
          <w:bCs/>
        </w:rPr>
        <w:t xml:space="preserve"> N </w:t>
      </w:r>
      <w:r>
        <w:rPr>
          <w:rFonts w:ascii="Times New Roman" w:hAnsi="Times New Roman"/>
          <w:bCs/>
        </w:rPr>
        <w:t>57</w:t>
      </w:r>
      <w:r w:rsidR="00776E65">
        <w:rPr>
          <w:rFonts w:ascii="Times New Roman" w:hAnsi="Times New Roman"/>
          <w:bCs/>
        </w:rPr>
        <w:t>, от 19.03.2025 № 82</w:t>
      </w:r>
      <w:r>
        <w:rPr>
          <w:rFonts w:ascii="Times New Roman" w:hAnsi="Times New Roman"/>
          <w:bCs/>
        </w:rPr>
        <w:t>)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D6176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Администрация Называевского муниципального района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4F503D">
            <w:pPr>
              <w:pStyle w:val="ConsPlusCell"/>
              <w:snapToGrid w:val="0"/>
              <w:rPr>
                <w:lang w:eastAsia="ar-SA"/>
              </w:rPr>
            </w:pPr>
            <w:r w:rsidRPr="00CB1039">
              <w:t>20</w:t>
            </w:r>
            <w:r w:rsidR="004F503D" w:rsidRPr="00CB1039">
              <w:t>25</w:t>
            </w:r>
            <w:r w:rsidRPr="00CB1039">
              <w:t> – 20</w:t>
            </w:r>
            <w:r w:rsidR="004F503D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7123E" w:rsidRPr="00CB1039">
              <w:rPr>
                <w:rFonts w:ascii="Times New Roman" w:hAnsi="Times New Roman"/>
                <w:sz w:val="28"/>
                <w:szCs w:val="28"/>
              </w:rPr>
              <w:t>Осуществление эффективного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CB1039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7E643C" w:rsidRPr="00CB103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4F503D" w:rsidRPr="00CB1039" w:rsidRDefault="001F35B9" w:rsidP="004F50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35B9">
              <w:rPr>
                <w:rFonts w:ascii="Times New Roman" w:hAnsi="Times New Roman"/>
                <w:sz w:val="28"/>
                <w:szCs w:val="28"/>
              </w:rPr>
              <w:t>888 384 828,22</w:t>
            </w:r>
            <w:r w:rsidR="004F503D" w:rsidRPr="00CB1039">
              <w:rPr>
                <w:rFonts w:ascii="Times New Roman" w:hAnsi="Times New Roman"/>
                <w:sz w:val="28"/>
                <w:szCs w:val="28"/>
              </w:rPr>
              <w:t xml:space="preserve"> рубля, в том числе:</w:t>
            </w:r>
            <w:r w:rsidR="004F503D"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2025 год -</w:t>
            </w:r>
            <w:r w:rsidRPr="00CB1039">
              <w:rPr>
                <w:rFonts w:ascii="Times New Roman" w:hAnsi="Times New Roman"/>
              </w:rPr>
              <w:t xml:space="preserve">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181 230 655,54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- 144 799 487,32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2027 год -  140 588 671,34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2028 год - 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2029 год - 140 588 671,34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2030 год - 140 588 671,34 рубля.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2026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2027 год –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2028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году, 2029 год –</w:t>
            </w:r>
          </w:p>
          <w:p w:rsidR="00D6176F" w:rsidRPr="00CB1039" w:rsidRDefault="00F1432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 к предыдущему году, 2030 год – на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Рост объема инвестиций в основной капитал в 2030 году на 6,5 процентов к уровню 2024 года (2025 год – на 1,0 процент к предыдущему году, 2026 год – на 1,0 процент к предыдущему году, 2027 год – на 1,1 процента к предыдущему году, 2028 год – на 1,2 процента к предыдущему году, 2029 год – на 1,1 процент к предыдущему году, 2030 год – на 1,1 процент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  <w:p w:rsidR="00724AAC" w:rsidRPr="00CB1039" w:rsidRDefault="00D6176F" w:rsidP="00D6176F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  <w:r w:rsidRPr="00CB1039">
              <w:rPr>
                <w:sz w:val="28"/>
                <w:szCs w:val="28"/>
              </w:rPr>
              <w:t xml:space="preserve">5. Количество населенных пунктов, обеспеченных круглогодичной связью по автомобильным дорогам общего пользования (2025 – 100 процентов, 2026 </w:t>
            </w:r>
            <w:r w:rsidRPr="00CB1039">
              <w:rPr>
                <w:sz w:val="28"/>
                <w:szCs w:val="28"/>
              </w:rPr>
              <w:lastRenderedPageBreak/>
              <w:t>год – 100 процентов, 2027год – 100 процентов, 2028 год – 100 процентов, 2029 год – 100 процентов, 2030 год – 100 процентов).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CB1039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CB1039">
        <w:rPr>
          <w:sz w:val="28"/>
          <w:szCs w:val="28"/>
        </w:rPr>
        <w:t>основания Называевска</w:t>
      </w:r>
      <w:r w:rsidRPr="00CB1039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Численность населения района по состоянию на 1 января 20</w:t>
      </w:r>
      <w:r w:rsidR="00F64087" w:rsidRPr="00CB1039">
        <w:rPr>
          <w:sz w:val="28"/>
          <w:szCs w:val="28"/>
        </w:rPr>
        <w:t>2</w:t>
      </w:r>
      <w:r w:rsidR="006A7A9A" w:rsidRPr="00CB1039">
        <w:rPr>
          <w:sz w:val="28"/>
          <w:szCs w:val="28"/>
        </w:rPr>
        <w:t>4</w:t>
      </w:r>
      <w:r w:rsidRPr="00CB1039">
        <w:rPr>
          <w:sz w:val="28"/>
          <w:szCs w:val="28"/>
        </w:rPr>
        <w:t xml:space="preserve"> года составляет </w:t>
      </w:r>
      <w:r w:rsidR="006A7A9A" w:rsidRPr="00CB1039">
        <w:rPr>
          <w:sz w:val="28"/>
          <w:szCs w:val="28"/>
        </w:rPr>
        <w:t>17,79</w:t>
      </w:r>
      <w:r w:rsidRPr="00CB1039">
        <w:rPr>
          <w:sz w:val="28"/>
          <w:szCs w:val="28"/>
        </w:rPr>
        <w:t xml:space="preserve"> тыс. человек. В сельской местности проживает </w:t>
      </w:r>
      <w:r w:rsidR="006A7A9A" w:rsidRPr="00CB1039">
        <w:rPr>
          <w:sz w:val="28"/>
          <w:szCs w:val="28"/>
        </w:rPr>
        <w:t>7,5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42,4</w:t>
      </w:r>
      <w:r w:rsidRPr="00CB1039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6A7A9A" w:rsidRPr="00CB1039">
        <w:rPr>
          <w:sz w:val="28"/>
          <w:szCs w:val="28"/>
        </w:rPr>
        <w:t>1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56,6</w:t>
      </w:r>
      <w:r w:rsidRPr="00CB1039">
        <w:rPr>
          <w:sz w:val="28"/>
          <w:szCs w:val="28"/>
        </w:rPr>
        <w:t xml:space="preserve"> %.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 w:rsidRPr="00CB1039">
        <w:rPr>
          <w:sz w:val="28"/>
          <w:szCs w:val="28"/>
        </w:rPr>
        <w:t>0</w:t>
      </w:r>
      <w:r w:rsidRPr="00CB1039">
        <w:rPr>
          <w:sz w:val="28"/>
          <w:szCs w:val="28"/>
        </w:rPr>
        <w:t xml:space="preserve"> населенных пунктов.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</w:t>
      </w:r>
      <w:r w:rsidR="00D31A3A" w:rsidRPr="00CB1039">
        <w:rPr>
          <w:sz w:val="28"/>
          <w:szCs w:val="28"/>
        </w:rPr>
        <w:t>общего пользования местного значения составляет 397,7</w:t>
      </w:r>
      <w:r w:rsidRPr="00CB1039">
        <w:rPr>
          <w:sz w:val="28"/>
          <w:szCs w:val="28"/>
        </w:rPr>
        <w:t xml:space="preserve"> км, </w:t>
      </w:r>
      <w:r w:rsidR="00D31A3A" w:rsidRPr="00CB1039">
        <w:rPr>
          <w:sz w:val="28"/>
          <w:szCs w:val="28"/>
        </w:rPr>
        <w:t>из них с твердым покрытием – 92,7 км.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CB1039">
        <w:rPr>
          <w:rFonts w:ascii="Times New Roman" w:hAnsi="Times New Roman"/>
          <w:sz w:val="28"/>
          <w:szCs w:val="28"/>
        </w:rPr>
        <w:t>района –</w:t>
      </w:r>
      <w:r w:rsidRPr="00CB1039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D31A3A" w:rsidRPr="00CB1039">
        <w:rPr>
          <w:rFonts w:ascii="Times New Roman" w:hAnsi="Times New Roman"/>
          <w:sz w:val="28"/>
          <w:szCs w:val="28"/>
        </w:rPr>
        <w:t>производством пищевых продукции занимаются</w:t>
      </w:r>
      <w:r w:rsidRPr="00CB1039">
        <w:rPr>
          <w:rFonts w:ascii="Times New Roman" w:hAnsi="Times New Roman"/>
          <w:sz w:val="28"/>
          <w:szCs w:val="28"/>
        </w:rPr>
        <w:t xml:space="preserve"> ООО «Мясокомбинат Называевский», ОСХПК «Ласточка.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9C2EA7" w:rsidRPr="00CB1039">
        <w:rPr>
          <w:rFonts w:ascii="Times New Roman" w:hAnsi="Times New Roman"/>
          <w:sz w:val="28"/>
          <w:szCs w:val="28"/>
        </w:rPr>
        <w:t xml:space="preserve">3 </w:t>
      </w:r>
      <w:r w:rsidRPr="00CB1039">
        <w:rPr>
          <w:rFonts w:ascii="Times New Roman" w:hAnsi="Times New Roman"/>
          <w:sz w:val="28"/>
          <w:szCs w:val="28"/>
        </w:rPr>
        <w:t xml:space="preserve">год составили </w:t>
      </w:r>
      <w:r w:rsidR="009C2EA7" w:rsidRPr="00CB1039">
        <w:rPr>
          <w:rFonts w:ascii="Times New Roman" w:hAnsi="Times New Roman"/>
          <w:sz w:val="28"/>
          <w:szCs w:val="28"/>
        </w:rPr>
        <w:t>87</w:t>
      </w:r>
      <w:r w:rsidRPr="00CB1039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настоящее время ведется работа по инвентаризации земель сельскохозяйственного назначения в целях регистрации права муниципальной </w:t>
      </w:r>
      <w:r w:rsidRPr="00CB1039">
        <w:rPr>
          <w:rFonts w:ascii="Times New Roman" w:hAnsi="Times New Roman"/>
          <w:sz w:val="28"/>
          <w:szCs w:val="28"/>
        </w:rPr>
        <w:lastRenderedPageBreak/>
        <w:t>собственности на невостребованные земли для привлечения в дальнейшем потенциальных инвесторов.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целях улучшения инвестиционной привлекательности разработан инвестиционный </w:t>
      </w:r>
      <w:r w:rsidR="00D31A3A" w:rsidRPr="00CB1039">
        <w:rPr>
          <w:rFonts w:ascii="Times New Roman" w:hAnsi="Times New Roman"/>
          <w:sz w:val="28"/>
          <w:szCs w:val="28"/>
        </w:rPr>
        <w:t>профиль</w:t>
      </w:r>
      <w:r w:rsidRPr="00CB1039">
        <w:rPr>
          <w:rFonts w:ascii="Times New Roman" w:hAnsi="Times New Roman"/>
          <w:sz w:val="28"/>
          <w:szCs w:val="28"/>
        </w:rPr>
        <w:t xml:space="preserve"> района, ведутся реестры муниципального имущества, инвестиционных площадок.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</w:t>
      </w:r>
      <w:r w:rsidR="00E42A80" w:rsidRPr="00CB1039">
        <w:rPr>
          <w:rFonts w:ascii="Times New Roman" w:hAnsi="Times New Roman"/>
          <w:sz w:val="28"/>
          <w:szCs w:val="28"/>
        </w:rPr>
        <w:t>П</w:t>
      </w:r>
      <w:r w:rsidRPr="00CB1039">
        <w:rPr>
          <w:rFonts w:ascii="Times New Roman" w:hAnsi="Times New Roman"/>
          <w:sz w:val="28"/>
          <w:szCs w:val="28"/>
        </w:rPr>
        <w:t xml:space="preserve">ри грантовой поддержке была организована </w:t>
      </w:r>
      <w:r w:rsidR="00E42A80" w:rsidRPr="00CB1039">
        <w:rPr>
          <w:rFonts w:ascii="Times New Roman" w:hAnsi="Times New Roman"/>
          <w:sz w:val="28"/>
          <w:szCs w:val="28"/>
        </w:rPr>
        <w:t xml:space="preserve">и модернизирована </w:t>
      </w:r>
      <w:r w:rsidRPr="00CB1039">
        <w:rPr>
          <w:rFonts w:ascii="Times New Roman" w:hAnsi="Times New Roman"/>
          <w:sz w:val="28"/>
          <w:szCs w:val="28"/>
        </w:rPr>
        <w:t>семейная</w:t>
      </w:r>
      <w:r w:rsidR="00E42A80" w:rsidRPr="00CB1039">
        <w:rPr>
          <w:rFonts w:ascii="Times New Roman" w:hAnsi="Times New Roman"/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ферма</w:t>
      </w:r>
      <w:r w:rsidR="00E42A80" w:rsidRPr="00CB1039">
        <w:rPr>
          <w:rFonts w:ascii="Times New Roman" w:hAnsi="Times New Roman"/>
          <w:sz w:val="28"/>
          <w:szCs w:val="28"/>
        </w:rPr>
        <w:t xml:space="preserve"> по производству молока</w:t>
      </w:r>
      <w:r w:rsidRPr="00CB1039">
        <w:rPr>
          <w:rFonts w:ascii="Times New Roman" w:hAnsi="Times New Roman"/>
          <w:sz w:val="28"/>
          <w:szCs w:val="28"/>
        </w:rPr>
        <w:t>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  <w:r w:rsidR="00E42A80" w:rsidRPr="00CB1039">
        <w:rPr>
          <w:rFonts w:ascii="Times New Roman" w:hAnsi="Times New Roman"/>
          <w:sz w:val="28"/>
          <w:szCs w:val="28"/>
        </w:rPr>
        <w:t xml:space="preserve"> Кроме того, в 2023 году проведен ремонт дороги к ферме, организована летняя дойная площадка. В</w:t>
      </w:r>
      <w:r w:rsidRPr="00CB1039">
        <w:rPr>
          <w:rFonts w:ascii="Times New Roman" w:hAnsi="Times New Roman"/>
          <w:sz w:val="28"/>
          <w:szCs w:val="28"/>
        </w:rPr>
        <w:t xml:space="preserve"> 2024 года приобретен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 xml:space="preserve"> кормозаготовительн</w:t>
      </w:r>
      <w:r w:rsidR="00E42A80" w:rsidRPr="00CB1039">
        <w:rPr>
          <w:rFonts w:ascii="Times New Roman" w:hAnsi="Times New Roman"/>
          <w:sz w:val="28"/>
          <w:szCs w:val="28"/>
        </w:rPr>
        <w:t>ая</w:t>
      </w:r>
      <w:r w:rsidRPr="00CB1039">
        <w:rPr>
          <w:rFonts w:ascii="Times New Roman" w:hAnsi="Times New Roman"/>
          <w:sz w:val="28"/>
          <w:szCs w:val="28"/>
        </w:rPr>
        <w:t xml:space="preserve"> техник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>.</w:t>
      </w:r>
      <w:r w:rsidR="00E42A80" w:rsidRPr="00CB1039">
        <w:rPr>
          <w:rFonts w:ascii="Times New Roman" w:hAnsi="Times New Roman"/>
          <w:sz w:val="28"/>
          <w:szCs w:val="28"/>
        </w:rPr>
        <w:t xml:space="preserve"> Стоимость вложений составила 4,4 млн. руб.</w:t>
      </w:r>
    </w:p>
    <w:p w:rsidR="00724AAC" w:rsidRPr="00CB1039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E42A80" w:rsidRPr="00CB1039">
        <w:rPr>
          <w:rFonts w:ascii="Times New Roman" w:hAnsi="Times New Roman"/>
          <w:sz w:val="28"/>
          <w:szCs w:val="28"/>
        </w:rPr>
        <w:t>252</w:t>
      </w:r>
      <w:r w:rsidRPr="00CB1039">
        <w:rPr>
          <w:rFonts w:ascii="Times New Roman" w:hAnsi="Times New Roman"/>
          <w:sz w:val="28"/>
          <w:szCs w:val="28"/>
        </w:rPr>
        <w:t xml:space="preserve"> субъект</w:t>
      </w:r>
      <w:r w:rsidR="00F64087" w:rsidRPr="00CB1039">
        <w:rPr>
          <w:rFonts w:ascii="Times New Roman" w:hAnsi="Times New Roman"/>
          <w:sz w:val="28"/>
          <w:szCs w:val="28"/>
        </w:rPr>
        <w:t>ов</w:t>
      </w:r>
      <w:r w:rsidRPr="00CB1039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CB1039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CB1039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E42A80" w:rsidRPr="00CB1039">
        <w:rPr>
          <w:rFonts w:ascii="Times New Roman" w:hAnsi="Times New Roman"/>
          <w:sz w:val="28"/>
          <w:szCs w:val="28"/>
        </w:rPr>
        <w:t xml:space="preserve">завод, </w:t>
      </w:r>
      <w:r w:rsidRPr="00CB1039">
        <w:rPr>
          <w:rFonts w:ascii="Times New Roman" w:hAnsi="Times New Roman"/>
          <w:sz w:val="28"/>
          <w:szCs w:val="28"/>
        </w:rPr>
        <w:t>ООО «</w:t>
      </w:r>
      <w:r w:rsidR="00E42A80" w:rsidRPr="00CB1039">
        <w:rPr>
          <w:rFonts w:ascii="Times New Roman" w:hAnsi="Times New Roman"/>
          <w:sz w:val="28"/>
          <w:szCs w:val="28"/>
        </w:rPr>
        <w:t>Мясокомбинат Называевск</w:t>
      </w:r>
      <w:r w:rsidR="003B4981" w:rsidRPr="00CB1039">
        <w:rPr>
          <w:rFonts w:ascii="Times New Roman" w:hAnsi="Times New Roman"/>
          <w:sz w:val="28"/>
          <w:szCs w:val="28"/>
        </w:rPr>
        <w:t>и</w:t>
      </w:r>
      <w:r w:rsidR="00E42A80" w:rsidRPr="00CB1039">
        <w:rPr>
          <w:rFonts w:ascii="Times New Roman" w:hAnsi="Times New Roman"/>
          <w:sz w:val="28"/>
          <w:szCs w:val="28"/>
        </w:rPr>
        <w:t>й</w:t>
      </w:r>
      <w:r w:rsidRPr="00CB1039">
        <w:rPr>
          <w:rFonts w:ascii="Times New Roman" w:hAnsi="Times New Roman"/>
          <w:sz w:val="28"/>
          <w:szCs w:val="28"/>
        </w:rPr>
        <w:t>», предприятие по перевозкам и погрузке грузов ООО «Комсельхоззаготтранс», предприяти</w:t>
      </w:r>
      <w:r w:rsidR="00E42A80" w:rsidRPr="00CB1039">
        <w:rPr>
          <w:rFonts w:ascii="Times New Roman" w:hAnsi="Times New Roman"/>
          <w:sz w:val="28"/>
          <w:szCs w:val="28"/>
        </w:rPr>
        <w:t>е</w:t>
      </w:r>
      <w:r w:rsidRPr="00CB1039">
        <w:rPr>
          <w:rFonts w:ascii="Times New Roman" w:hAnsi="Times New Roman"/>
          <w:sz w:val="28"/>
          <w:szCs w:val="28"/>
        </w:rPr>
        <w:t xml:space="preserve"> коммунального хозяйства     ООО «УК «Называевск»».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 w:rsidRPr="00CB1039">
        <w:rPr>
          <w:rFonts w:ascii="Times New Roman" w:hAnsi="Times New Roman"/>
          <w:sz w:val="28"/>
          <w:szCs w:val="28"/>
        </w:rPr>
        <w:t>ьскохозяйственных организаций, 1</w:t>
      </w:r>
      <w:r w:rsidR="00E42A80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3B4981" w:rsidRPr="00CB1039">
        <w:rPr>
          <w:rFonts w:ascii="Times New Roman" w:hAnsi="Times New Roman"/>
          <w:sz w:val="28"/>
          <w:szCs w:val="28"/>
        </w:rPr>
        <w:t xml:space="preserve"> (из них 11 в животноводстве)</w:t>
      </w:r>
      <w:r w:rsidRPr="00CB1039">
        <w:rPr>
          <w:rFonts w:ascii="Times New Roman" w:hAnsi="Times New Roman"/>
          <w:sz w:val="28"/>
          <w:szCs w:val="28"/>
        </w:rPr>
        <w:t xml:space="preserve"> и </w:t>
      </w:r>
      <w:r w:rsidR="00DD48B3" w:rsidRPr="00CB1039">
        <w:rPr>
          <w:rFonts w:ascii="Times New Roman" w:hAnsi="Times New Roman"/>
          <w:sz w:val="28"/>
          <w:szCs w:val="28"/>
        </w:rPr>
        <w:t>65</w:t>
      </w:r>
      <w:r w:rsidR="003B4981" w:rsidRPr="00CB1039">
        <w:rPr>
          <w:rFonts w:ascii="Times New Roman" w:hAnsi="Times New Roman"/>
          <w:sz w:val="28"/>
          <w:szCs w:val="28"/>
        </w:rPr>
        <w:t>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</w:t>
      </w:r>
      <w:r w:rsidR="003B4981" w:rsidRPr="00CB1039">
        <w:rPr>
          <w:rFonts w:ascii="Times New Roman" w:hAnsi="Times New Roman"/>
          <w:sz w:val="28"/>
          <w:szCs w:val="28"/>
        </w:rPr>
        <w:t>1987</w:t>
      </w:r>
      <w:r w:rsidRPr="00CB1039">
        <w:rPr>
          <w:rFonts w:ascii="Times New Roman" w:hAnsi="Times New Roman"/>
          <w:sz w:val="28"/>
          <w:szCs w:val="28"/>
        </w:rPr>
        <w:t xml:space="preserve"> человек (</w:t>
      </w:r>
      <w:r w:rsidR="00E96B61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% от всех занятых в экономике района). Посевная площадь </w:t>
      </w:r>
      <w:r w:rsidR="00DD48B3" w:rsidRPr="00CB1039">
        <w:rPr>
          <w:rFonts w:ascii="Times New Roman" w:hAnsi="Times New Roman"/>
          <w:sz w:val="28"/>
          <w:szCs w:val="28"/>
        </w:rPr>
        <w:t>в 202</w:t>
      </w:r>
      <w:r w:rsidR="00E96B61" w:rsidRPr="00CB1039">
        <w:rPr>
          <w:rFonts w:ascii="Times New Roman" w:hAnsi="Times New Roman"/>
          <w:sz w:val="28"/>
          <w:szCs w:val="28"/>
        </w:rPr>
        <w:t>3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году </w:t>
      </w:r>
      <w:r w:rsidR="004A0594" w:rsidRPr="00CB1039">
        <w:rPr>
          <w:rFonts w:ascii="Times New Roman" w:hAnsi="Times New Roman"/>
          <w:sz w:val="28"/>
          <w:szCs w:val="28"/>
        </w:rPr>
        <w:t>составила 11</w:t>
      </w:r>
      <w:r w:rsidR="00E96B61" w:rsidRPr="00CB1039">
        <w:rPr>
          <w:rFonts w:ascii="Times New Roman" w:hAnsi="Times New Roman"/>
          <w:sz w:val="28"/>
          <w:szCs w:val="28"/>
        </w:rPr>
        <w:t>632</w:t>
      </w:r>
      <w:r w:rsidRPr="00CB1039">
        <w:rPr>
          <w:rFonts w:ascii="Times New Roman" w:hAnsi="Times New Roman"/>
          <w:sz w:val="28"/>
          <w:szCs w:val="28"/>
        </w:rPr>
        <w:t xml:space="preserve"> га. Численность поголовья КРС в хозяйствах всех категорий на 1 января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96B61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составляет </w:t>
      </w:r>
      <w:r w:rsidR="00E96B61" w:rsidRPr="00CB1039">
        <w:rPr>
          <w:rFonts w:ascii="Times New Roman" w:hAnsi="Times New Roman"/>
          <w:sz w:val="28"/>
          <w:szCs w:val="28"/>
        </w:rPr>
        <w:t>7580</w:t>
      </w:r>
      <w:r w:rsidRPr="00CB1039">
        <w:rPr>
          <w:rFonts w:ascii="Times New Roman" w:hAnsi="Times New Roman"/>
          <w:sz w:val="28"/>
          <w:szCs w:val="28"/>
        </w:rPr>
        <w:t xml:space="preserve"> головы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год-</w:t>
      </w:r>
      <w:r w:rsidR="00E96B61" w:rsidRPr="00CB1039">
        <w:rPr>
          <w:rFonts w:ascii="Times New Roman" w:hAnsi="Times New Roman"/>
          <w:sz w:val="28"/>
          <w:szCs w:val="28"/>
        </w:rPr>
        <w:t>7576</w:t>
      </w:r>
      <w:r w:rsidRPr="00CB1039">
        <w:rPr>
          <w:rFonts w:ascii="Times New Roman" w:hAnsi="Times New Roman"/>
          <w:sz w:val="28"/>
          <w:szCs w:val="28"/>
        </w:rPr>
        <w:t xml:space="preserve">), в том числе </w:t>
      </w:r>
      <w:r w:rsidR="00E96B61" w:rsidRPr="00CB1039">
        <w:rPr>
          <w:rFonts w:ascii="Times New Roman" w:hAnsi="Times New Roman"/>
          <w:sz w:val="28"/>
          <w:szCs w:val="28"/>
        </w:rPr>
        <w:t>2896</w:t>
      </w:r>
      <w:r w:rsidRPr="00CB1039">
        <w:rPr>
          <w:rFonts w:ascii="Times New Roman" w:hAnsi="Times New Roman"/>
          <w:sz w:val="28"/>
          <w:szCs w:val="28"/>
        </w:rPr>
        <w:t xml:space="preserve"> коровы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>год-</w:t>
      </w:r>
      <w:r w:rsidR="00DD48B3" w:rsidRPr="00CB1039">
        <w:rPr>
          <w:rFonts w:ascii="Times New Roman" w:hAnsi="Times New Roman"/>
          <w:sz w:val="28"/>
          <w:szCs w:val="28"/>
        </w:rPr>
        <w:t xml:space="preserve"> </w:t>
      </w:r>
      <w:r w:rsidR="00E96B61" w:rsidRPr="00CB1039">
        <w:rPr>
          <w:rFonts w:ascii="Times New Roman" w:hAnsi="Times New Roman"/>
          <w:sz w:val="28"/>
          <w:szCs w:val="28"/>
        </w:rPr>
        <w:t>2911</w:t>
      </w:r>
      <w:r w:rsidRPr="00CB1039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E96B61" w:rsidRPr="00CB1039">
        <w:rPr>
          <w:rFonts w:ascii="Times New Roman" w:hAnsi="Times New Roman"/>
          <w:sz w:val="28"/>
          <w:szCs w:val="28"/>
        </w:rPr>
        <w:t>2330</w:t>
      </w:r>
      <w:r w:rsidRPr="00CB1039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CB1039">
        <w:rPr>
          <w:rFonts w:ascii="Times New Roman" w:hAnsi="Times New Roman"/>
          <w:sz w:val="28"/>
          <w:szCs w:val="28"/>
        </w:rPr>
        <w:t>в КФХ</w:t>
      </w: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E96B61" w:rsidRPr="00CB1039">
        <w:rPr>
          <w:rFonts w:ascii="Times New Roman" w:hAnsi="Times New Roman"/>
          <w:sz w:val="28"/>
          <w:szCs w:val="28"/>
        </w:rPr>
        <w:t>566 голов</w:t>
      </w:r>
      <w:r w:rsidRPr="00CB1039">
        <w:rPr>
          <w:rFonts w:ascii="Times New Roman" w:hAnsi="Times New Roman"/>
          <w:sz w:val="28"/>
          <w:szCs w:val="28"/>
        </w:rPr>
        <w:t>. Основную долю в производстве сельскохозяйственной продукции занимает продукция животноводства, произведенная на базе ЛПХ.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Сеть объектов торговли в районе состоит из </w:t>
      </w:r>
      <w:r w:rsidR="00EE26CE" w:rsidRPr="00CB1039">
        <w:rPr>
          <w:rFonts w:ascii="Times New Roman" w:hAnsi="Times New Roman"/>
          <w:sz w:val="28"/>
          <w:szCs w:val="28"/>
        </w:rPr>
        <w:t>162</w:t>
      </w:r>
      <w:r w:rsidRPr="00CB1039">
        <w:rPr>
          <w:rFonts w:ascii="Times New Roman" w:hAnsi="Times New Roman"/>
          <w:sz w:val="28"/>
          <w:szCs w:val="28"/>
        </w:rPr>
        <w:t xml:space="preserve"> магазинов, из них </w:t>
      </w:r>
      <w:r w:rsidR="00EE26CE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супермаркетов, </w:t>
      </w:r>
      <w:r w:rsidR="00EE26CE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 павильонов и </w:t>
      </w:r>
      <w:r w:rsidR="00DD48B3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E26C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составил </w:t>
      </w:r>
      <w:r w:rsidR="00EE26CE" w:rsidRPr="00CB1039">
        <w:rPr>
          <w:rFonts w:ascii="Times New Roman" w:hAnsi="Times New Roman"/>
          <w:sz w:val="28"/>
          <w:szCs w:val="28"/>
        </w:rPr>
        <w:t>1030,0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 руб., </w:t>
      </w:r>
      <w:r w:rsidR="00EE26CE" w:rsidRPr="00CB1039">
        <w:rPr>
          <w:rFonts w:ascii="Times New Roman" w:hAnsi="Times New Roman"/>
          <w:sz w:val="28"/>
          <w:szCs w:val="28"/>
        </w:rPr>
        <w:t xml:space="preserve">121,7 </w:t>
      </w:r>
      <w:r w:rsidR="00DD48B3" w:rsidRPr="00CB1039">
        <w:rPr>
          <w:rFonts w:ascii="Times New Roman" w:hAnsi="Times New Roman"/>
          <w:sz w:val="28"/>
          <w:szCs w:val="28"/>
        </w:rPr>
        <w:t>% к уровню 20</w:t>
      </w:r>
      <w:r w:rsidR="00EE26CE" w:rsidRPr="00CB1039">
        <w:rPr>
          <w:rFonts w:ascii="Times New Roman" w:hAnsi="Times New Roman"/>
          <w:sz w:val="28"/>
          <w:szCs w:val="28"/>
        </w:rPr>
        <w:t>22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5842CB" w:rsidRPr="00CB1039">
        <w:rPr>
          <w:rFonts w:ascii="Times New Roman" w:hAnsi="Times New Roman"/>
          <w:sz w:val="28"/>
          <w:szCs w:val="28"/>
        </w:rPr>
        <w:t xml:space="preserve">23 </w:t>
      </w:r>
      <w:r w:rsidRPr="00CB1039">
        <w:rPr>
          <w:rFonts w:ascii="Times New Roman" w:hAnsi="Times New Roman"/>
          <w:sz w:val="28"/>
          <w:szCs w:val="28"/>
        </w:rPr>
        <w:t xml:space="preserve">год составил </w:t>
      </w:r>
      <w:r w:rsidR="005842CB" w:rsidRPr="00CB1039">
        <w:rPr>
          <w:rFonts w:ascii="Times New Roman" w:hAnsi="Times New Roman"/>
          <w:sz w:val="28"/>
          <w:szCs w:val="28"/>
        </w:rPr>
        <w:t>259,26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</w:t>
      </w:r>
      <w:r w:rsidRPr="00CB1039">
        <w:rPr>
          <w:rFonts w:ascii="Times New Roman" w:hAnsi="Times New Roman"/>
          <w:sz w:val="28"/>
          <w:szCs w:val="28"/>
        </w:rPr>
        <w:t xml:space="preserve"> рублей и увеличился к 20</w:t>
      </w:r>
      <w:r w:rsidR="005842CB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году на </w:t>
      </w:r>
      <w:r w:rsidR="005842CB" w:rsidRPr="00CB1039">
        <w:rPr>
          <w:rFonts w:ascii="Times New Roman" w:hAnsi="Times New Roman"/>
          <w:sz w:val="28"/>
          <w:szCs w:val="28"/>
        </w:rPr>
        <w:t>108,3</w:t>
      </w:r>
      <w:r w:rsidRPr="00CB1039">
        <w:rPr>
          <w:rFonts w:ascii="Times New Roman" w:hAnsi="Times New Roman"/>
          <w:sz w:val="28"/>
          <w:szCs w:val="28"/>
        </w:rPr>
        <w:t xml:space="preserve"> %.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CB1039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2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39803,2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 xml:space="preserve">22 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года увеличилась на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13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273C8C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CB1039">
        <w:rPr>
          <w:rFonts w:ascii="Times New Roman" w:hAnsi="Times New Roman"/>
          <w:sz w:val="28"/>
          <w:szCs w:val="28"/>
        </w:rPr>
        <w:t xml:space="preserve">введено </w:t>
      </w:r>
      <w:r w:rsidR="00273C8C" w:rsidRPr="00CB1039">
        <w:rPr>
          <w:rFonts w:ascii="Times New Roman" w:hAnsi="Times New Roman"/>
          <w:sz w:val="28"/>
          <w:szCs w:val="28"/>
        </w:rPr>
        <w:t>4,1</w:t>
      </w:r>
      <w:r w:rsidRPr="00CB1039">
        <w:rPr>
          <w:rFonts w:ascii="Times New Roman" w:hAnsi="Times New Roman"/>
          <w:sz w:val="28"/>
          <w:szCs w:val="28"/>
        </w:rPr>
        <w:t xml:space="preserve"> тыс.  </w:t>
      </w:r>
      <w:r w:rsidR="00A5540A" w:rsidRPr="00CB1039">
        <w:rPr>
          <w:rFonts w:ascii="Times New Roman" w:hAnsi="Times New Roman"/>
          <w:sz w:val="28"/>
          <w:szCs w:val="28"/>
        </w:rPr>
        <w:t>кв. м</w:t>
      </w:r>
      <w:r w:rsidRPr="00CB1039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875ABB" w:rsidRPr="00CB1039">
        <w:rPr>
          <w:rFonts w:ascii="Times New Roman" w:hAnsi="Times New Roman"/>
          <w:sz w:val="28"/>
          <w:szCs w:val="28"/>
        </w:rPr>
        <w:t>56</w:t>
      </w:r>
      <w:r w:rsidRPr="00CB1039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CB1039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CB1039">
        <w:rPr>
          <w:rFonts w:ascii="Times New Roman" w:hAnsi="Times New Roman"/>
          <w:sz w:val="28"/>
          <w:szCs w:val="28"/>
        </w:rPr>
        <w:t>магистральные водоводы,</w:t>
      </w:r>
      <w:r w:rsidRPr="00CB1039">
        <w:rPr>
          <w:rFonts w:ascii="Times New Roman" w:hAnsi="Times New Roman"/>
          <w:sz w:val="28"/>
          <w:szCs w:val="28"/>
        </w:rPr>
        <w:t xml:space="preserve"> находящиеся в собственности Омской области, а 205,20 км – уличная водопроводная сеть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875ABB" w:rsidRPr="00CB1039">
        <w:rPr>
          <w:rFonts w:ascii="Times New Roman" w:hAnsi="Times New Roman"/>
          <w:sz w:val="28"/>
          <w:szCs w:val="28"/>
        </w:rPr>
        <w:t>104,9</w:t>
      </w:r>
      <w:r w:rsidRPr="00CB1039">
        <w:rPr>
          <w:rFonts w:ascii="Times New Roman" w:hAnsi="Times New Roman"/>
          <w:sz w:val="28"/>
          <w:szCs w:val="28"/>
        </w:rPr>
        <w:t xml:space="preserve"> км., из них </w:t>
      </w:r>
      <w:r w:rsidR="00A5540A" w:rsidRPr="00CB1039">
        <w:rPr>
          <w:rFonts w:ascii="Times New Roman" w:hAnsi="Times New Roman"/>
          <w:sz w:val="28"/>
          <w:szCs w:val="28"/>
        </w:rPr>
        <w:t>81</w:t>
      </w:r>
      <w:r w:rsidRPr="00CB1039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875ABB" w:rsidRPr="00CB1039">
        <w:rPr>
          <w:rFonts w:ascii="Times New Roman" w:hAnsi="Times New Roman"/>
          <w:sz w:val="28"/>
          <w:szCs w:val="28"/>
        </w:rPr>
        <w:t>23,7</w:t>
      </w:r>
      <w:r w:rsidRPr="00CB1039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 w:rsidRPr="00CB1039">
        <w:rPr>
          <w:rFonts w:ascii="Times New Roman" w:hAnsi="Times New Roman"/>
          <w:sz w:val="28"/>
          <w:szCs w:val="28"/>
        </w:rPr>
        <w:t>4,2</w:t>
      </w:r>
      <w:r w:rsidRPr="00CB1039">
        <w:rPr>
          <w:rFonts w:ascii="Times New Roman" w:hAnsi="Times New Roman"/>
          <w:sz w:val="28"/>
          <w:szCs w:val="28"/>
        </w:rPr>
        <w:t xml:space="preserve"> км.</w:t>
      </w:r>
      <w:r w:rsidR="00875ABB" w:rsidRPr="00CB1039">
        <w:rPr>
          <w:rFonts w:ascii="Times New Roman" w:hAnsi="Times New Roman"/>
          <w:sz w:val="28"/>
          <w:szCs w:val="28"/>
        </w:rPr>
        <w:t>, с. Налимово – 6,6км.</w:t>
      </w:r>
      <w:r w:rsidRPr="00CB1039">
        <w:rPr>
          <w:rFonts w:ascii="Times New Roman" w:hAnsi="Times New Roman"/>
          <w:sz w:val="28"/>
          <w:szCs w:val="28"/>
        </w:rPr>
        <w:t>). По состоянию на 01 января 20</w:t>
      </w:r>
      <w:r w:rsidR="00A5540A" w:rsidRPr="00CB1039">
        <w:rPr>
          <w:rFonts w:ascii="Times New Roman" w:hAnsi="Times New Roman"/>
          <w:sz w:val="28"/>
          <w:szCs w:val="28"/>
        </w:rPr>
        <w:t>2</w:t>
      </w:r>
      <w:r w:rsidR="00875ABB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875ABB" w:rsidRPr="00CB1039">
        <w:rPr>
          <w:rFonts w:ascii="Times New Roman" w:hAnsi="Times New Roman"/>
          <w:sz w:val="28"/>
          <w:szCs w:val="28"/>
        </w:rPr>
        <w:t>2163</w:t>
      </w:r>
      <w:r w:rsidR="00A5540A" w:rsidRPr="00CB1039">
        <w:rPr>
          <w:rFonts w:ascii="Times New Roman" w:hAnsi="Times New Roman"/>
          <w:sz w:val="28"/>
          <w:szCs w:val="28"/>
        </w:rPr>
        <w:t xml:space="preserve"> квартир</w:t>
      </w:r>
      <w:r w:rsidRPr="00CB1039">
        <w:rPr>
          <w:rFonts w:ascii="Times New Roman" w:hAnsi="Times New Roman"/>
          <w:sz w:val="28"/>
          <w:szCs w:val="28"/>
        </w:rPr>
        <w:t>, в том числе 1</w:t>
      </w:r>
      <w:r w:rsidR="00A5540A" w:rsidRPr="00CB1039">
        <w:rPr>
          <w:rFonts w:ascii="Times New Roman" w:hAnsi="Times New Roman"/>
          <w:sz w:val="28"/>
          <w:szCs w:val="28"/>
        </w:rPr>
        <w:t>8</w:t>
      </w:r>
      <w:r w:rsidR="00875ABB" w:rsidRPr="00CB1039">
        <w:rPr>
          <w:rFonts w:ascii="Times New Roman" w:hAnsi="Times New Roman"/>
          <w:sz w:val="28"/>
          <w:szCs w:val="28"/>
        </w:rPr>
        <w:t>79</w:t>
      </w:r>
      <w:r w:rsidRPr="00CB1039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CB1039">
        <w:rPr>
          <w:rFonts w:ascii="Times New Roman" w:hAnsi="Times New Roman"/>
          <w:sz w:val="28"/>
          <w:szCs w:val="28"/>
        </w:rPr>
        <w:t>и 244</w:t>
      </w:r>
      <w:r w:rsidRPr="00CB1039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 w:rsidRPr="00CB1039">
        <w:rPr>
          <w:rFonts w:ascii="Times New Roman" w:hAnsi="Times New Roman"/>
          <w:sz w:val="28"/>
          <w:szCs w:val="28"/>
        </w:rPr>
        <w:t>121</w:t>
      </w:r>
      <w:r w:rsidRPr="00CB1039">
        <w:rPr>
          <w:rFonts w:ascii="Times New Roman" w:hAnsi="Times New Roman"/>
          <w:sz w:val="28"/>
          <w:szCs w:val="28"/>
        </w:rPr>
        <w:t>, с. Старинка – 9</w:t>
      </w:r>
      <w:r w:rsidR="00A5540A" w:rsidRPr="00CB1039">
        <w:rPr>
          <w:rFonts w:ascii="Times New Roman" w:hAnsi="Times New Roman"/>
          <w:sz w:val="28"/>
          <w:szCs w:val="28"/>
        </w:rPr>
        <w:t xml:space="preserve">8, д. Нововоскресенка </w:t>
      </w:r>
      <w:r w:rsidR="00875ABB" w:rsidRPr="00CB1039">
        <w:rPr>
          <w:rFonts w:ascii="Times New Roman" w:hAnsi="Times New Roman"/>
          <w:sz w:val="28"/>
          <w:szCs w:val="28"/>
        </w:rPr>
        <w:t>–</w:t>
      </w:r>
      <w:r w:rsidR="00A5540A" w:rsidRPr="00CB1039">
        <w:rPr>
          <w:rFonts w:ascii="Times New Roman" w:hAnsi="Times New Roman"/>
          <w:sz w:val="28"/>
          <w:szCs w:val="28"/>
        </w:rPr>
        <w:t xml:space="preserve"> 25</w:t>
      </w:r>
      <w:r w:rsidR="00875ABB" w:rsidRPr="00CB1039">
        <w:rPr>
          <w:rFonts w:ascii="Times New Roman" w:hAnsi="Times New Roman"/>
          <w:sz w:val="28"/>
          <w:szCs w:val="28"/>
        </w:rPr>
        <w:t>, с. Налимово - 40</w:t>
      </w:r>
      <w:r w:rsidRPr="00CB1039">
        <w:rPr>
          <w:rFonts w:ascii="Times New Roman" w:hAnsi="Times New Roman"/>
          <w:sz w:val="28"/>
          <w:szCs w:val="28"/>
        </w:rPr>
        <w:t xml:space="preserve">).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Задача 1. </w:t>
      </w:r>
      <w:r w:rsidR="007D0186" w:rsidRPr="00CB1039">
        <w:rPr>
          <w:rFonts w:ascii="Times New Roman" w:hAnsi="Times New Roman"/>
          <w:sz w:val="28"/>
          <w:szCs w:val="28"/>
        </w:rPr>
        <w:t>Осуществление эффективного</w:t>
      </w:r>
      <w:r w:rsidRPr="00CB1039">
        <w:rPr>
          <w:rFonts w:ascii="Times New Roman" w:hAnsi="Times New Roman"/>
          <w:sz w:val="28"/>
          <w:szCs w:val="28"/>
        </w:rPr>
        <w:t xml:space="preserve">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CB1039" w:rsidRDefault="00724AAC" w:rsidP="00724AAC">
      <w:pPr>
        <w:pStyle w:val="21"/>
        <w:rPr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Перечень ожидаемых результатов реализации муниципальной программы приведен в приложении № 1 к </w:t>
      </w:r>
      <w:r w:rsidR="00FB48B4" w:rsidRPr="00CB1039">
        <w:rPr>
          <w:sz w:val="28"/>
          <w:szCs w:val="28"/>
        </w:rPr>
        <w:t>муниципальной программе</w:t>
      </w:r>
      <w:r w:rsidRPr="00CB1039">
        <w:rPr>
          <w:sz w:val="28"/>
          <w:szCs w:val="28"/>
        </w:rPr>
        <w:t xml:space="preserve">. </w:t>
      </w:r>
      <w:r w:rsidRPr="00CB1039">
        <w:rPr>
          <w:sz w:val="28"/>
          <w:szCs w:val="28"/>
        </w:rPr>
        <w:lastRenderedPageBreak/>
        <w:t>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CB1039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CB1039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Реализация муниципальной программы будет осуществляться в течение 20</w:t>
      </w:r>
      <w:r w:rsidR="00D76FE3" w:rsidRPr="00CB1039">
        <w:rPr>
          <w:sz w:val="28"/>
          <w:szCs w:val="28"/>
        </w:rPr>
        <w:t>25</w:t>
      </w:r>
      <w:r w:rsidRPr="00CB1039">
        <w:rPr>
          <w:sz w:val="28"/>
          <w:szCs w:val="28"/>
        </w:rPr>
        <w:t xml:space="preserve"> - 20</w:t>
      </w:r>
      <w:r w:rsidR="00D76FE3" w:rsidRPr="00CB1039">
        <w:rPr>
          <w:sz w:val="28"/>
          <w:szCs w:val="28"/>
        </w:rPr>
        <w:t>30</w:t>
      </w:r>
      <w:r w:rsidRPr="00CB1039">
        <w:rPr>
          <w:sz w:val="28"/>
          <w:szCs w:val="28"/>
        </w:rPr>
        <w:t> годов. Выделение отдельных этапов реализации подпрограммы не предполагается.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35B9" w:rsidRPr="001F35B9" w:rsidRDefault="00724AAC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CB1039">
        <w:rPr>
          <w:rFonts w:ascii="Times New Roman" w:hAnsi="Times New Roman"/>
          <w:sz w:val="28"/>
          <w:szCs w:val="28"/>
        </w:rPr>
        <w:t xml:space="preserve">составляют </w:t>
      </w:r>
      <w:r w:rsidR="001F35B9" w:rsidRPr="001F35B9">
        <w:rPr>
          <w:rFonts w:ascii="Times New Roman" w:hAnsi="Times New Roman"/>
          <w:sz w:val="28"/>
          <w:szCs w:val="28"/>
        </w:rPr>
        <w:t>888 384 828,22 рубля, в том числе:</w:t>
      </w:r>
      <w:r w:rsidR="001F35B9" w:rsidRPr="001F35B9">
        <w:rPr>
          <w:rFonts w:ascii="Times New Roman" w:hAnsi="Times New Roman"/>
          <w:sz w:val="28"/>
          <w:szCs w:val="28"/>
        </w:rPr>
        <w:tab/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2025 год - 181 230 655,54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2026 год - 144 799 487,32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2027 год -  140 588 671,34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2028 год -  140 588 671,34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2029 год - 140 588 671,34 рубля;</w:t>
      </w:r>
    </w:p>
    <w:p w:rsid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2030 год - 140 588 671,34 рубля.</w:t>
      </w:r>
      <w:r w:rsidRPr="001F35B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</w:t>
      </w:r>
      <w:r w:rsidRPr="00CB1039">
        <w:rPr>
          <w:rFonts w:ascii="Times New Roman" w:hAnsi="Times New Roman"/>
          <w:sz w:val="28"/>
          <w:szCs w:val="28"/>
          <w:lang w:val="en-US"/>
        </w:rPr>
        <w:t>V</w:t>
      </w:r>
      <w:r w:rsidRPr="00CB1039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</w:t>
      </w:r>
      <w:r w:rsidR="00D76FE3" w:rsidRPr="00CB1039">
        <w:rPr>
          <w:rFonts w:ascii="Times New Roman" w:hAnsi="Times New Roman"/>
          <w:sz w:val="28"/>
          <w:szCs w:val="28"/>
        </w:rPr>
        <w:t>муниципальных программ</w:t>
      </w: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района, их формирования и реализации".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8.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CB1039" w:rsidRDefault="00724AAC" w:rsidP="00DE6617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CB1039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программе «</w:t>
      </w:r>
      <w:r w:rsidR="00ED331C" w:rsidRPr="00CB1039">
        <w:rPr>
          <w:rFonts w:ascii="Times New Roman" w:hAnsi="Times New Roman"/>
          <w:sz w:val="28"/>
          <w:szCs w:val="28"/>
        </w:rPr>
        <w:t>Развитие экономического</w:t>
      </w:r>
      <w:r w:rsidRPr="00CB1039">
        <w:rPr>
          <w:rFonts w:ascii="Times New Roman" w:hAnsi="Times New Roman"/>
          <w:bCs/>
          <w:sz w:val="28"/>
          <w:szCs w:val="28"/>
        </w:rPr>
        <w:t xml:space="preserve"> потенциала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CB1039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1135"/>
        <w:gridCol w:w="992"/>
        <w:gridCol w:w="992"/>
        <w:gridCol w:w="851"/>
        <w:gridCol w:w="992"/>
        <w:gridCol w:w="992"/>
        <w:gridCol w:w="1134"/>
        <w:gridCol w:w="1134"/>
        <w:gridCol w:w="39"/>
      </w:tblGrid>
      <w:tr w:rsidR="00724AAC" w:rsidRPr="00CB1039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D601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6"/>
              </w:rPr>
              <w:t xml:space="preserve">Ожидаемые результаты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ED331C" w:rsidRPr="00CB1039" w:rsidTr="00ED331C">
        <w:trPr>
          <w:gridAfter w:val="1"/>
          <w:wAfter w:w="39" w:type="dxa"/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2023 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2024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2026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ED33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2028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2029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2030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2,3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107,5</w:t>
            </w:r>
          </w:p>
        </w:tc>
      </w:tr>
      <w:tr w:rsidR="00ED331C" w:rsidRPr="00CB1039" w:rsidTr="00D60168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2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161226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161226" w:rsidRPr="00CB1039">
              <w:t>25</w:t>
            </w:r>
            <w:r w:rsidRPr="00CB1039">
              <w:t xml:space="preserve"> – 20</w:t>
            </w:r>
            <w:r w:rsidR="00161226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 Совершенствование </w:t>
            </w:r>
            <w:r w:rsidR="00693789" w:rsidRPr="00CB1039">
              <w:rPr>
                <w:rFonts w:ascii="Times New Roman" w:hAnsi="Times New Roman"/>
                <w:sz w:val="28"/>
                <w:szCs w:val="28"/>
              </w:rPr>
              <w:t>механизмов муниципального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>в Называевском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  <w:p w:rsidR="00EC72D0" w:rsidRPr="00CB1039" w:rsidRDefault="00EC72D0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4. Предоставление иных межбюджетных трансфертов. 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704 947 891,15 рублей в ценах соответствующих лет, в том числе: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2025 году – 141 402 615,29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2026 году – 114 802 097,22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2027 году – 112 185 794,66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2028 году – 112 185 794,66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2029 году – 112 185 794,66 рубля;</w:t>
            </w:r>
          </w:p>
          <w:p w:rsidR="001B3314" w:rsidRDefault="001B3314" w:rsidP="001B3314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</w:rPr>
              <w:t>- в 2030 году – 112 185 794,66 рубля.</w:t>
            </w:r>
          </w:p>
          <w:p w:rsidR="00724AAC" w:rsidRPr="00CB1039" w:rsidRDefault="00724AAC" w:rsidP="001B331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FB8" w:rsidRPr="00CB1039" w:rsidRDefault="00724AAC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 xml:space="preserve"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07FB8" w:rsidRPr="00CB1039" w:rsidRDefault="00D07FB8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– на 0,2 процента к предыдущему году, 2027 год –</w:t>
            </w:r>
          </w:p>
          <w:p w:rsidR="00724AAC" w:rsidRPr="00CB1039" w:rsidRDefault="00D07FB8" w:rsidP="00D07F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 0,2 процента к предыдущему году, 2028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год – на 0,2 процентов к предыдущему году, 2029 год –на 0,2 процент к предыдущему году, 2030 год – на 0,2 процента к предыдущему году.</w:t>
            </w:r>
          </w:p>
          <w:p w:rsidR="00724AAC" w:rsidRPr="00CB1039" w:rsidRDefault="00724AAC" w:rsidP="00724AAC">
            <w:pPr>
              <w:pStyle w:val="ConsPlusCell"/>
            </w:pPr>
            <w:r w:rsidRPr="00CB1039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CB1039" w:rsidRDefault="00724AAC" w:rsidP="00D07FB8">
            <w:pPr>
              <w:pStyle w:val="ConsPlusCell"/>
              <w:rPr>
                <w:lang w:eastAsia="ar-SA"/>
              </w:rPr>
            </w:pPr>
            <w:r w:rsidRPr="00CB1039">
              <w:t>3. Увеличение показателя удовлетворенности населения деятельностью органов местного самоуправления муниципального района (202</w:t>
            </w:r>
            <w:r w:rsidR="00D07FB8" w:rsidRPr="00CB1039">
              <w:t>5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202</w:t>
            </w:r>
            <w:r w:rsidR="00D07FB8" w:rsidRPr="00CB1039">
              <w:t>6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</w:t>
            </w:r>
            <w:r w:rsidR="00D07FB8" w:rsidRPr="00CB1039">
              <w:t>27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28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 xml:space="preserve"> %, 202</w:t>
            </w:r>
            <w:r w:rsidR="00D07FB8" w:rsidRPr="00CB1039">
              <w:t>9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30</w:t>
            </w:r>
            <w:r w:rsidRPr="00CB1039">
              <w:t xml:space="preserve"> год – </w:t>
            </w:r>
            <w:r w:rsidR="00D07FB8" w:rsidRPr="00CB1039">
              <w:t>57%</w:t>
            </w:r>
            <w:r w:rsidRPr="00CB1039">
              <w:t>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</w:t>
      </w:r>
      <w:r w:rsidR="00D07FB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D07FB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</w:t>
      </w:r>
      <w:r w:rsidRPr="00CB1039">
        <w:rPr>
          <w:rFonts w:ascii="Times New Roman" w:hAnsi="Times New Roman"/>
          <w:sz w:val="28"/>
          <w:szCs w:val="28"/>
        </w:rPr>
        <w:lastRenderedPageBreak/>
        <w:t>внутреннего контроля деятельности соответствующих структурных подразделений.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CB1039">
        <w:rPr>
          <w:rFonts w:ascii="Times New Roman" w:hAnsi="Times New Roman"/>
          <w:sz w:val="28"/>
        </w:rPr>
        <w:lastRenderedPageBreak/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 П</w:t>
      </w:r>
      <w:r w:rsidR="00724AAC" w:rsidRPr="00CB1039">
        <w:rPr>
          <w:rFonts w:ascii="Times New Roman" w:hAnsi="Times New Roman"/>
          <w:sz w:val="28"/>
          <w:szCs w:val="28"/>
        </w:rPr>
        <w:t>овышение качества бюджетного планирования и исполнения бюджета муниципального района (далее – задача 1).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С</w:t>
      </w:r>
      <w:r w:rsidR="00724AAC" w:rsidRPr="00CB1039">
        <w:rPr>
          <w:rFonts w:ascii="Times New Roman" w:hAnsi="Times New Roman"/>
          <w:sz w:val="28"/>
          <w:szCs w:val="28"/>
        </w:rPr>
        <w:t xml:space="preserve">овершенствование </w:t>
      </w:r>
      <w:r w:rsidR="00E60535" w:rsidRPr="00CB1039">
        <w:rPr>
          <w:rFonts w:ascii="Times New Roman" w:hAnsi="Times New Roman"/>
          <w:sz w:val="28"/>
          <w:szCs w:val="28"/>
        </w:rPr>
        <w:t>механизмов муниципального</w:t>
      </w:r>
      <w:r w:rsidR="00724AAC" w:rsidRPr="00CB1039">
        <w:rPr>
          <w:rFonts w:ascii="Times New Roman" w:hAnsi="Times New Roman"/>
          <w:sz w:val="28"/>
          <w:szCs w:val="28"/>
        </w:rPr>
        <w:t xml:space="preserve"> управления в Называевском муниципальном районе (далее – задача 2).</w:t>
      </w:r>
    </w:p>
    <w:p w:rsidR="00724AAC" w:rsidRPr="00CB1039" w:rsidRDefault="003F198D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С</w:t>
      </w:r>
      <w:r w:rsidR="00724AAC" w:rsidRPr="00CB1039">
        <w:rPr>
          <w:rFonts w:ascii="Times New Roman" w:hAnsi="Times New Roman"/>
          <w:sz w:val="28"/>
          <w:szCs w:val="28"/>
        </w:rPr>
        <w:t>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3F198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3F198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3F198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целях решения задач подпрограммы в ее составе реализуются </w:t>
      </w:r>
      <w:r w:rsidR="003F198D" w:rsidRPr="00CB1039">
        <w:rPr>
          <w:rFonts w:ascii="Times New Roman" w:hAnsi="Times New Roman"/>
          <w:sz w:val="28"/>
          <w:szCs w:val="28"/>
        </w:rPr>
        <w:t>следующие основные мероприятия:</w:t>
      </w:r>
    </w:p>
    <w:p w:rsidR="00724AAC" w:rsidRPr="00CB1039" w:rsidRDefault="003F198D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Повышение качества управ</w:t>
      </w:r>
      <w:r w:rsidRPr="00CB1039">
        <w:rPr>
          <w:rFonts w:ascii="Times New Roman" w:hAnsi="Times New Roman"/>
          <w:sz w:val="28"/>
          <w:szCs w:val="28"/>
        </w:rPr>
        <w:t>ления муниципальными финансами.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 Обеспечение эффективности осуществления своих полномочий Админи</w:t>
      </w:r>
      <w:r w:rsidR="003F198D" w:rsidRPr="00CB1039">
        <w:rPr>
          <w:rFonts w:ascii="Times New Roman" w:hAnsi="Times New Roman"/>
          <w:sz w:val="28"/>
          <w:szCs w:val="28"/>
        </w:rPr>
        <w:t>страцией муниципального района.</w:t>
      </w:r>
    </w:p>
    <w:p w:rsidR="00724AAC" w:rsidRPr="00CB1039" w:rsidRDefault="00724AAC" w:rsidP="003F19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3. Обеспечение деятельности Совета Назы</w:t>
      </w:r>
      <w:r w:rsidR="003F198D" w:rsidRPr="00CB1039">
        <w:rPr>
          <w:rFonts w:ascii="Times New Roman" w:hAnsi="Times New Roman"/>
          <w:sz w:val="28"/>
          <w:szCs w:val="28"/>
        </w:rPr>
        <w:t>ваевского муниципального района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3F198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3F198D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> Учет использования средств резервного фонда.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>.</w:t>
      </w:r>
      <w:r w:rsidR="00724AAC" w:rsidRPr="00CB1039">
        <w:rPr>
          <w:rFonts w:ascii="Times New Roman" w:hAnsi="Times New Roman"/>
          <w:sz w:val="28"/>
          <w:szCs w:val="28"/>
        </w:rPr>
        <w:t xml:space="preserve"> Исполнение государственных полномочий по расчету и предоставлению дотаций бюджетам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CB1039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>.</w:t>
      </w:r>
      <w:r w:rsidR="00490CA9" w:rsidRPr="00CB1039">
        <w:rPr>
          <w:rFonts w:ascii="Times New Roman" w:hAnsi="Times New Roman"/>
          <w:sz w:val="28"/>
          <w:szCs w:val="28"/>
        </w:rPr>
        <w:t xml:space="preserve"> Резервный фонд Правительства Омской области.</w:t>
      </w:r>
    </w:p>
    <w:p w:rsidR="00490CA9" w:rsidRPr="00CB1039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CB1039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CB1039" w:rsidRDefault="00EA7E6E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1.5.</w:t>
      </w:r>
      <w:r w:rsidR="004050B9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CB1039">
        <w:rPr>
          <w:rFonts w:ascii="Times New Roman" w:hAnsi="Times New Roman"/>
          <w:sz w:val="28"/>
          <w:szCs w:val="28"/>
        </w:rPr>
        <w:t>.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EA7E6E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CB1039" w:rsidRDefault="00F46D68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724AAC" w:rsidRPr="00CB1039">
        <w:rPr>
          <w:rFonts w:ascii="Times New Roman" w:hAnsi="Times New Roman"/>
          <w:sz w:val="28"/>
          <w:szCs w:val="28"/>
          <w:lang w:val="en-US"/>
        </w:rPr>
        <w:t> 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CB1039">
        <w:rPr>
          <w:rFonts w:ascii="Times New Roman" w:hAnsi="Times New Roman"/>
          <w:sz w:val="28"/>
          <w:szCs w:val="28"/>
        </w:rPr>
        <w:t>б</w:t>
      </w:r>
      <w:r w:rsidRPr="00CB1039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государственного полномочия по </w:t>
      </w:r>
      <w:r w:rsidR="00744CFA" w:rsidRPr="00CB1039">
        <w:rPr>
          <w:rFonts w:ascii="Times New Roman" w:hAnsi="Times New Roman"/>
          <w:sz w:val="28"/>
          <w:szCs w:val="28"/>
        </w:rPr>
        <w:t>созданию административной</w:t>
      </w:r>
      <w:r w:rsidR="00724AAC" w:rsidRPr="00CB1039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CB1039">
        <w:rPr>
          <w:rFonts w:ascii="Times New Roman" w:hAnsi="Times New Roman"/>
          <w:sz w:val="28"/>
          <w:szCs w:val="28"/>
        </w:rPr>
        <w:t>л</w:t>
      </w:r>
      <w:r w:rsidR="00724AAC" w:rsidRPr="00CB1039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2.4.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2.5.</w:t>
      </w:r>
      <w:r w:rsidR="00724AAC" w:rsidRPr="00CB1039">
        <w:rPr>
          <w:rFonts w:ascii="Times New Roman" w:hAnsi="Times New Roman"/>
          <w:sz w:val="28"/>
          <w:szCs w:val="28"/>
        </w:rPr>
        <w:t xml:space="preserve">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2.6.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44CFA" w:rsidRPr="00CB1039" w:rsidRDefault="00585E4B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2.7.</w:t>
      </w:r>
      <w:r w:rsidR="00744CFA" w:rsidRPr="00CB1039">
        <w:rPr>
          <w:rFonts w:ascii="Times New Roman" w:hAnsi="Times New Roman"/>
          <w:sz w:val="28"/>
          <w:szCs w:val="28"/>
        </w:rPr>
        <w:t xml:space="preserve">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924C7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527BA1" w:rsidRPr="00CB1039" w:rsidRDefault="00585E4B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2.8.</w:t>
      </w:r>
      <w:r w:rsidR="00527BA1" w:rsidRPr="00CB1039">
        <w:rPr>
          <w:rFonts w:ascii="Times New Roman" w:hAnsi="Times New Roman"/>
          <w:sz w:val="28"/>
          <w:szCs w:val="28"/>
        </w:rPr>
        <w:t xml:space="preserve"> 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зон.</w:t>
      </w:r>
    </w:p>
    <w:p w:rsidR="00527BA1" w:rsidRPr="00CB1039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</w:t>
      </w:r>
      <w:r w:rsidRPr="00CB1039">
        <w:t xml:space="preserve"> </w:t>
      </w:r>
      <w:r w:rsidRPr="00CB1039">
        <w:rPr>
          <w:rFonts w:ascii="Times New Roman" w:hAnsi="Times New Roman"/>
          <w:sz w:val="28"/>
          <w:szCs w:val="28"/>
        </w:rPr>
        <w:t>Освоение денежных средств, выделенных на разработку документов.</w:t>
      </w:r>
    </w:p>
    <w:p w:rsidR="00CE05A3" w:rsidRPr="00776E65" w:rsidRDefault="00CE05A3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2.9.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p w:rsidR="00CE05A3" w:rsidRPr="00776E65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CE05A3" w:rsidRPr="00776E65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CE05A3" w:rsidRPr="00776E65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2.10.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теплоснабжения населения.</w:t>
      </w:r>
    </w:p>
    <w:p w:rsidR="00CE05A3" w:rsidRPr="00776E65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CE05A3" w:rsidRPr="00CB1039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CB1039">
        <w:rPr>
          <w:rFonts w:ascii="Times New Roman" w:hAnsi="Times New Roman"/>
          <w:sz w:val="28"/>
          <w:szCs w:val="28"/>
        </w:rPr>
        <w:t>выполнение мероприятия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3.1.</w:t>
      </w:r>
      <w:r w:rsidR="00724AAC" w:rsidRPr="00CB1039">
        <w:rPr>
          <w:rFonts w:ascii="Times New Roman" w:hAnsi="Times New Roman"/>
          <w:sz w:val="28"/>
          <w:szCs w:val="28"/>
        </w:rPr>
        <w:t xml:space="preserve"> Руководство в сфере установленных функций.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EC72D0" w:rsidRPr="00CB1039">
        <w:rPr>
          <w:rFonts w:ascii="Times New Roman" w:hAnsi="Times New Roman"/>
          <w:sz w:val="28"/>
          <w:szCs w:val="28"/>
        </w:rPr>
        <w:t>В рамках основного мероприятия «Предоставление иных межбюджетных трансфертов»</w:t>
      </w:r>
      <w:r w:rsidR="00EC72D0" w:rsidRPr="00CB1039">
        <w:t xml:space="preserve"> </w:t>
      </w:r>
      <w:r w:rsidR="00EC72D0" w:rsidRPr="00CB1039">
        <w:rPr>
          <w:rFonts w:ascii="Times New Roman" w:hAnsi="Times New Roman"/>
          <w:sz w:val="28"/>
          <w:szCs w:val="28"/>
        </w:rPr>
        <w:t>планируется выполнение следующих мероприятий: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потребления топливно-энергетических ресурсов.</w:t>
      </w:r>
    </w:p>
    <w:p w:rsidR="00724AAC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Pr="00CB1039" w:rsidRDefault="001D502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4.2.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труда и начисление на выплаты по оплате труда работников органов местного самоуправления поселения.</w:t>
      </w:r>
    </w:p>
    <w:p w:rsidR="00EC72D0" w:rsidRPr="00CB1039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F18CD" w:rsidRPr="00855EFD" w:rsidRDefault="00EF18CD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4.3. 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характера.</w:t>
      </w:r>
    </w:p>
    <w:p w:rsidR="00EF18CD" w:rsidRPr="00855EF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F18CD" w:rsidRPr="00855EF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F18CD" w:rsidRPr="00855EF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4.4. Иные межбюджетные трансферты бюджетам поселений на оплату коммунальных услуг.</w:t>
      </w:r>
    </w:p>
    <w:p w:rsidR="00EF18CD" w:rsidRPr="00855EF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0154E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5EFD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Pr="0091567C">
        <w:rPr>
          <w:rFonts w:ascii="Times New Roman" w:hAnsi="Times New Roman"/>
          <w:sz w:val="28"/>
          <w:szCs w:val="28"/>
        </w:rPr>
        <w:t>Иные межбюджетные трансферты бюджетам поселений на закупку товаров, работ и услуг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.</w:t>
      </w:r>
    </w:p>
    <w:p w:rsidR="0091567C" w:rsidRP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r w:rsidRPr="0091567C">
        <w:rPr>
          <w:rFonts w:ascii="Times New Roman" w:hAnsi="Times New Roman"/>
          <w:sz w:val="28"/>
          <w:szCs w:val="28"/>
        </w:rPr>
        <w:t>Иные межбюджетные трансферты бюджетам поселений на реализацию мероприятий по благоустройству территорий</w:t>
      </w:r>
      <w:r>
        <w:rPr>
          <w:rFonts w:ascii="Times New Roman" w:hAnsi="Times New Roman"/>
          <w:sz w:val="28"/>
          <w:szCs w:val="28"/>
        </w:rPr>
        <w:t>.</w:t>
      </w:r>
    </w:p>
    <w:p w:rsidR="0091567C" w:rsidRP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91567C" w:rsidRP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91567C">
        <w:rPr>
          <w:rFonts w:ascii="Times New Roman" w:hAnsi="Times New Roman"/>
          <w:sz w:val="28"/>
          <w:szCs w:val="28"/>
        </w:rPr>
        <w:t>Иные межбюджетные трансферты бюджетам поселений на мероприятия в области социальной политики (доплаты к пенсиям муниципальных служащих)</w:t>
      </w:r>
      <w:r>
        <w:rPr>
          <w:rFonts w:ascii="Times New Roman" w:hAnsi="Times New Roman"/>
          <w:sz w:val="28"/>
          <w:szCs w:val="28"/>
        </w:rPr>
        <w:t>.</w:t>
      </w:r>
    </w:p>
    <w:p w:rsidR="0091567C" w:rsidRP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567C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91567C" w:rsidRDefault="0091567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91567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B3314" w:rsidRPr="001B3314" w:rsidRDefault="00724AAC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Общий объем финансирования подпрограммы за счет средств бюджета муниципального района составляет </w:t>
      </w:r>
      <w:r w:rsidR="001B3314" w:rsidRPr="001B3314">
        <w:rPr>
          <w:rFonts w:ascii="Times New Roman" w:hAnsi="Times New Roman"/>
          <w:color w:val="000000"/>
          <w:sz w:val="28"/>
          <w:szCs w:val="28"/>
          <w:lang w:eastAsia="ru-RU"/>
        </w:rPr>
        <w:t>704 947 891,15 рублей в ценах соответствующих лет, в том числе: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2025 году – 141 402 615,29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2026 году – 114 802 097,22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2027 году – 112 185 794,66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2028 году – 112 185 794,66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2029 году – 112 185 794,66 рубля;</w:t>
      </w:r>
    </w:p>
    <w:p w:rsid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2030 году – 112 185 794,66 рубля.</w:t>
      </w:r>
    </w:p>
    <w:p w:rsidR="00724AAC" w:rsidRPr="00CB1039" w:rsidRDefault="00724AAC" w:rsidP="001B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Б – общий объем расходов районного бюджета за отчетный период, тыс. руб.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Pr="00CB1039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Приложение № 3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района, являющегося </w:t>
            </w:r>
            <w:r w:rsidR="000E1876" w:rsidRPr="00CB1039">
              <w:rPr>
                <w:rFonts w:ascii="Times New Roman" w:hAnsi="Times New Roman"/>
                <w:sz w:val="28"/>
                <w:szCs w:val="28"/>
              </w:rPr>
              <w:t>соисполнителем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lastRenderedPageBreak/>
              <w:t xml:space="preserve">Отдел сельского хозяйства Управления строительства и жилищно-коммунального </w:t>
            </w:r>
            <w:r w:rsidRPr="00CB1039">
              <w:lastRenderedPageBreak/>
              <w:t>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41DF8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741DF8" w:rsidRPr="00CB1039">
              <w:t>5</w:t>
            </w:r>
            <w:r w:rsidRPr="00CB1039">
              <w:t xml:space="preserve"> – 20</w:t>
            </w:r>
            <w:r w:rsidR="00741DF8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CB1039" w:rsidRDefault="00724AAC" w:rsidP="004C2A7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C2A76" w:rsidRPr="00CB1039">
              <w:rPr>
                <w:rFonts w:ascii="Times New Roman" w:hAnsi="Times New Roman"/>
                <w:sz w:val="28"/>
                <w:szCs w:val="28"/>
              </w:rPr>
              <w:t xml:space="preserve">Участие Называевского муниципального района в реализации регионального проекта Создание условий для легкого старта и комфортного ведения бизнеса, направленного на достижение целей федерального проекта </w:t>
            </w:r>
            <w:r w:rsidR="004C2A76"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"Создание условий для легкого старта и комфортного ведения бизнеса"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378" w:rsidRPr="00CB1039" w:rsidRDefault="00724AAC" w:rsidP="00BA037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  <w:r w:rsidR="00A844D2" w:rsidRPr="00A844D2">
              <w:rPr>
                <w:rFonts w:ascii="Times New Roman" w:hAnsi="Times New Roman"/>
                <w:sz w:val="28"/>
              </w:rPr>
              <w:t>4 535 557,64</w:t>
            </w:r>
            <w:r w:rsidR="00BA0378" w:rsidRPr="00CB1039">
              <w:rPr>
                <w:rFonts w:ascii="Times New Roman" w:hAnsi="Times New Roman"/>
                <w:sz w:val="28"/>
              </w:rPr>
              <w:t xml:space="preserve"> рубль в ценах соответствующих лет, в том числе: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2025 году – 985 092,94</w:t>
            </w:r>
            <w:r w:rsidR="00A844D2">
              <w:rPr>
                <w:rFonts w:ascii="Times New Roman" w:hAnsi="Times New Roman"/>
                <w:sz w:val="28"/>
              </w:rPr>
              <w:t xml:space="preserve"> </w:t>
            </w:r>
            <w:r w:rsidRPr="00CB1039">
              <w:rPr>
                <w:rFonts w:ascii="Times New Roman" w:hAnsi="Times New Roman"/>
                <w:sz w:val="28"/>
              </w:rPr>
              <w:t>рубля;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2026 году –  1 030 092,94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2027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2028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2029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2030 году –</w:t>
            </w:r>
            <w:r w:rsidRPr="00CB1039">
              <w:t xml:space="preserve"> </w:t>
            </w:r>
            <w:r w:rsidRPr="00CB1039">
              <w:rPr>
                <w:rFonts w:ascii="Times New Roman" w:hAnsi="Times New Roman"/>
                <w:sz w:val="28"/>
              </w:rPr>
              <w:t>630 092,94 рублей.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41DF8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Количество молока, закупленного у граждан, ведущих личное подсобное хозяйство, (далее –  ЛПХ) (20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30 год – 620 тонны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24AAC" w:rsidRPr="00CB1039" w:rsidRDefault="00741DF8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. Рост заработной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платы работников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организаций (202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процента).</w:t>
            </w:r>
          </w:p>
          <w:p w:rsidR="005A6476" w:rsidRPr="00CB1039" w:rsidRDefault="005A6476" w:rsidP="005A647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724AAC" w:rsidRPr="00CB1039" w:rsidRDefault="005A6476" w:rsidP="005A647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</w:t>
      </w:r>
      <w:r w:rsidR="00883821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883821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</w:t>
      </w:r>
      <w:r w:rsidR="00883821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году производством сельскохозяйственной продукции занимались 3 сельскохозяйственных организации, </w:t>
      </w:r>
      <w:r w:rsidR="00883821" w:rsidRPr="00CB1039">
        <w:rPr>
          <w:rFonts w:ascii="Times New Roman" w:hAnsi="Times New Roman"/>
          <w:sz w:val="28"/>
          <w:szCs w:val="28"/>
        </w:rPr>
        <w:t>19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 и </w:t>
      </w:r>
      <w:r w:rsidR="00883821" w:rsidRPr="00CB1039">
        <w:rPr>
          <w:rFonts w:ascii="Times New Roman" w:hAnsi="Times New Roman"/>
          <w:sz w:val="28"/>
          <w:szCs w:val="28"/>
        </w:rPr>
        <w:t>6567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 итогам года объем валовой продукции сельского хозяйства составил </w:t>
      </w:r>
      <w:r w:rsidR="00654824" w:rsidRPr="00CB1039">
        <w:rPr>
          <w:rFonts w:ascii="Times New Roman" w:hAnsi="Times New Roman"/>
          <w:sz w:val="28"/>
          <w:szCs w:val="28"/>
        </w:rPr>
        <w:t>1103,3</w:t>
      </w:r>
      <w:r w:rsidRPr="00CB1039">
        <w:rPr>
          <w:rFonts w:ascii="Times New Roman" w:hAnsi="Times New Roman"/>
          <w:sz w:val="28"/>
          <w:szCs w:val="28"/>
        </w:rPr>
        <w:t xml:space="preserve"> млн. рублей. Сельскохозяйственными товаропроизводителями района произведено </w:t>
      </w:r>
      <w:r w:rsidR="00654824" w:rsidRPr="00CB1039">
        <w:rPr>
          <w:rFonts w:ascii="Times New Roman" w:hAnsi="Times New Roman"/>
          <w:sz w:val="28"/>
          <w:szCs w:val="28"/>
        </w:rPr>
        <w:t>1,7</w:t>
      </w:r>
      <w:r w:rsidRPr="00CB1039">
        <w:rPr>
          <w:rFonts w:ascii="Times New Roman" w:hAnsi="Times New Roman"/>
          <w:sz w:val="28"/>
          <w:szCs w:val="28"/>
        </w:rPr>
        <w:t xml:space="preserve"> тыс. тонн мяса скота и птицы в живом весе, молока – </w:t>
      </w:r>
      <w:r w:rsidR="00654824" w:rsidRPr="00CB1039">
        <w:rPr>
          <w:rFonts w:ascii="Times New Roman" w:hAnsi="Times New Roman"/>
          <w:sz w:val="28"/>
          <w:szCs w:val="28"/>
        </w:rPr>
        <w:t>9,3</w:t>
      </w:r>
      <w:r w:rsidRPr="00CB1039">
        <w:rPr>
          <w:rFonts w:ascii="Times New Roman" w:hAnsi="Times New Roman"/>
          <w:sz w:val="28"/>
          <w:szCs w:val="28"/>
        </w:rPr>
        <w:t xml:space="preserve"> тыс. тонн, яйца – </w:t>
      </w:r>
      <w:r w:rsidR="008A2D6A" w:rsidRPr="00CB1039">
        <w:rPr>
          <w:rFonts w:ascii="Times New Roman" w:hAnsi="Times New Roman"/>
          <w:sz w:val="28"/>
          <w:szCs w:val="28"/>
        </w:rPr>
        <w:t>1,6</w:t>
      </w:r>
      <w:r w:rsidRPr="00CB1039">
        <w:rPr>
          <w:rFonts w:ascii="Times New Roman" w:hAnsi="Times New Roman"/>
          <w:sz w:val="28"/>
          <w:szCs w:val="28"/>
        </w:rPr>
        <w:t xml:space="preserve"> млн. штук, зерна – </w:t>
      </w:r>
      <w:r w:rsidR="008A2D6A" w:rsidRPr="00CB1039">
        <w:rPr>
          <w:rFonts w:ascii="Times New Roman" w:hAnsi="Times New Roman"/>
          <w:sz w:val="28"/>
          <w:szCs w:val="28"/>
        </w:rPr>
        <w:t>9,6</w:t>
      </w:r>
      <w:r w:rsidRPr="00CB1039">
        <w:rPr>
          <w:rFonts w:ascii="Times New Roman" w:hAnsi="Times New Roman"/>
          <w:sz w:val="28"/>
          <w:szCs w:val="28"/>
        </w:rPr>
        <w:t xml:space="preserve"> тыс. тонн, посевная площадь </w:t>
      </w:r>
      <w:r w:rsidR="008A2D6A" w:rsidRPr="00CB1039">
        <w:rPr>
          <w:rFonts w:ascii="Times New Roman" w:hAnsi="Times New Roman"/>
          <w:sz w:val="28"/>
          <w:szCs w:val="28"/>
        </w:rPr>
        <w:t>в 2023 году составила 11661 гектар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обновление </w:t>
      </w:r>
      <w:r w:rsidR="009B5CDD" w:rsidRPr="00CB1039">
        <w:rPr>
          <w:rFonts w:ascii="Times New Roman" w:hAnsi="Times New Roman"/>
          <w:sz w:val="28"/>
          <w:szCs w:val="28"/>
        </w:rPr>
        <w:t>сельскохозяйственной техники и оборудования в 2023 году затрачено 9,7</w:t>
      </w:r>
      <w:r w:rsidRPr="00CB1039">
        <w:rPr>
          <w:rFonts w:ascii="Times New Roman" w:hAnsi="Times New Roman"/>
          <w:sz w:val="28"/>
          <w:szCs w:val="28"/>
        </w:rPr>
        <w:t xml:space="preserve"> млн. рублей.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Большая часть сельскохозяйственной продукции производится в хозяйствах населения.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lastRenderedPageBreak/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Малый бизнес присутствует практически во всех отраслях экономики 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D0776D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 данным Территориального органа Федеральной службы государственной статистики по Омской области, по итогам 20</w:t>
      </w:r>
      <w:r w:rsidR="009B5CDD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Называевского района действовало </w:t>
      </w:r>
      <w:r w:rsidR="00D0776D" w:rsidRPr="00CB1039">
        <w:rPr>
          <w:rFonts w:ascii="Times New Roman" w:hAnsi="Times New Roman"/>
          <w:sz w:val="28"/>
          <w:szCs w:val="28"/>
        </w:rPr>
        <w:t>35</w:t>
      </w:r>
      <w:r w:rsidRPr="00CB1039">
        <w:rPr>
          <w:rFonts w:ascii="Times New Roman" w:hAnsi="Times New Roman"/>
          <w:sz w:val="28"/>
          <w:szCs w:val="28"/>
        </w:rPr>
        <w:t xml:space="preserve"> малых и средних предприятий и </w:t>
      </w:r>
      <w:r w:rsidR="00D0776D" w:rsidRPr="00CB1039">
        <w:rPr>
          <w:rFonts w:ascii="Times New Roman" w:hAnsi="Times New Roman"/>
          <w:sz w:val="28"/>
          <w:szCs w:val="28"/>
        </w:rPr>
        <w:t>196</w:t>
      </w:r>
      <w:r w:rsidRPr="00CB1039">
        <w:rPr>
          <w:rFonts w:ascii="Times New Roman" w:hAnsi="Times New Roman"/>
          <w:sz w:val="28"/>
          <w:szCs w:val="28"/>
        </w:rPr>
        <w:t xml:space="preserve"> индивидуальных предпринимателей.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недостаточно высокий уровень развития механизмов комплексной поддержки начинающих предпринимателей.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стимулирование роста производства сельскохозяйственной продукции (далее – задача 1).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D0776D" w:rsidRPr="00CB1039">
        <w:rPr>
          <w:rFonts w:ascii="Times New Roman" w:hAnsi="Times New Roman"/>
          <w:sz w:val="28"/>
          <w:szCs w:val="28"/>
        </w:rPr>
        <w:t>стимулирование развития малого и среднего</w:t>
      </w:r>
      <w:r w:rsidRPr="00CB1039">
        <w:rPr>
          <w:rFonts w:ascii="Times New Roman" w:hAnsi="Times New Roman"/>
          <w:sz w:val="28"/>
          <w:szCs w:val="28"/>
        </w:rPr>
        <w:t xml:space="preserve"> бизнеса (далее – задача 2).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D0776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D0776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D0776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</w:t>
      </w:r>
      <w:r w:rsidRPr="00CB1039">
        <w:rPr>
          <w:rFonts w:ascii="Times New Roman" w:hAnsi="Times New Roman"/>
          <w:sz w:val="28"/>
          <w:szCs w:val="28"/>
        </w:rPr>
        <w:lastRenderedPageBreak/>
        <w:t>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</w:t>
      </w:r>
      <w:r w:rsidRPr="00CB1039">
        <w:rPr>
          <w:rFonts w:ascii="Times New Roman" w:hAnsi="Times New Roman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5216F8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CB1039" w:rsidRDefault="00547B14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обеспечение функционирования муниципального сегмента информационно-телекоммуникационной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724AAC" w:rsidRPr="00CB1039">
        <w:rPr>
          <w:rFonts w:ascii="Times New Roman" w:hAnsi="Times New Roman"/>
          <w:sz w:val="28"/>
          <w:szCs w:val="28"/>
        </w:rPr>
        <w:t>количество консультационных услуг, оказанных сельхозтоваропроизводителям.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</w:t>
      </w:r>
      <w:r w:rsidR="00151651" w:rsidRPr="00CB1039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</w:t>
      </w:r>
      <w:r w:rsidR="00151651" w:rsidRPr="00CB1039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CB1039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Предоставление субсидий гражданам, ведущим ЛПХ, на возмещение части затрат по производству молока.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4015DC" w:rsidRPr="00CB1039">
        <w:t xml:space="preserve"> </w:t>
      </w:r>
      <w:r w:rsidR="004015DC" w:rsidRPr="00CB1039">
        <w:rPr>
          <w:rFonts w:ascii="Times New Roman" w:hAnsi="Times New Roman"/>
          <w:sz w:val="28"/>
          <w:szCs w:val="28"/>
        </w:rPr>
        <w:t>Консультационная и информационная поддержка социальных предпринимателей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4015DC" w:rsidRPr="00CB1039">
        <w:rPr>
          <w:rFonts w:ascii="Times New Roman" w:hAnsi="Times New Roman"/>
          <w:sz w:val="28"/>
          <w:szCs w:val="28"/>
        </w:rPr>
        <w:t>Количество индивидуальных предпринимателей, которым оказана поддержка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BA0378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семинаров, "круглых столов" по актуальным вопросам развития предпринимательства, по</w:t>
      </w:r>
      <w:r w:rsidR="002E00F9" w:rsidRPr="00CB1039">
        <w:rPr>
          <w:rFonts w:ascii="Times New Roman" w:hAnsi="Times New Roman"/>
          <w:sz w:val="28"/>
          <w:szCs w:val="28"/>
        </w:rPr>
        <w:t>ощрение лучших предпринимателей, организация выставочных мероприятий.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</w:t>
      </w:r>
      <w:r w:rsidR="004015DC" w:rsidRPr="00CB1039">
        <w:rPr>
          <w:rFonts w:ascii="Times New Roman" w:hAnsi="Times New Roman"/>
          <w:sz w:val="28"/>
          <w:szCs w:val="28"/>
        </w:rPr>
        <w:t>на;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4C2A76" w:rsidRPr="00CB1039">
        <w:rPr>
          <w:rFonts w:ascii="Times New Roman" w:hAnsi="Times New Roman"/>
          <w:sz w:val="28"/>
          <w:szCs w:val="28"/>
        </w:rPr>
        <w:t>В рамках основного мероприятия «Участие Называевского муниципального района в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</w:t>
      </w:r>
      <w:r w:rsidR="00724AAC" w:rsidRPr="00CB1039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3.1. </w:t>
      </w:r>
      <w:r w:rsidR="00724AAC" w:rsidRPr="00CB1039">
        <w:rPr>
          <w:rFonts w:ascii="Times New Roman" w:hAnsi="Times New Roman"/>
          <w:sz w:val="28"/>
          <w:szCs w:val="28"/>
        </w:rPr>
        <w:t>Предоставление грантов начинающим субъектам малого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0694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CB1039">
        <w:rPr>
          <w:rFonts w:ascii="Times New Roman" w:hAnsi="Times New Roman"/>
          <w:sz w:val="28"/>
          <w:szCs w:val="28"/>
        </w:rPr>
        <w:t xml:space="preserve">составляет </w:t>
      </w:r>
      <w:r w:rsidR="00BA0378" w:rsidRPr="00CB1039">
        <w:rPr>
          <w:rFonts w:ascii="Times New Roman" w:hAnsi="Times New Roman"/>
          <w:sz w:val="28"/>
        </w:rPr>
        <w:t>4 535 557,64</w:t>
      </w:r>
      <w:r w:rsidR="006B0694" w:rsidRPr="00CB1039">
        <w:rPr>
          <w:rFonts w:ascii="Times New Roman" w:hAnsi="Times New Roman"/>
          <w:sz w:val="28"/>
        </w:rPr>
        <w:t xml:space="preserve"> рубль в ценах соответствующих лет, в том числе: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5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985 092,94</w:t>
      </w:r>
      <w:r w:rsidRPr="00CB1039">
        <w:rPr>
          <w:rFonts w:ascii="Times New Roman" w:hAnsi="Times New Roman"/>
          <w:sz w:val="28"/>
        </w:rPr>
        <w:t>рубля;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6</w:t>
      </w:r>
      <w:r w:rsidRPr="00CB1039">
        <w:rPr>
          <w:rFonts w:ascii="Times New Roman" w:hAnsi="Times New Roman"/>
          <w:sz w:val="28"/>
        </w:rPr>
        <w:t xml:space="preserve"> году –  </w:t>
      </w:r>
      <w:r w:rsidR="00BA0378" w:rsidRPr="00CB1039">
        <w:rPr>
          <w:rFonts w:ascii="Times New Roman" w:hAnsi="Times New Roman"/>
          <w:sz w:val="28"/>
        </w:rPr>
        <w:t>1 030 092,94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7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8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 xml:space="preserve">630 092,94 </w:t>
      </w:r>
      <w:r w:rsidRPr="00CB1039">
        <w:rPr>
          <w:rFonts w:ascii="Times New Roman" w:hAnsi="Times New Roman"/>
          <w:sz w:val="28"/>
        </w:rPr>
        <w:t>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9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</w:t>
      </w:r>
      <w:r w:rsidR="00BA0378" w:rsidRPr="00CB1039">
        <w:rPr>
          <w:rFonts w:ascii="Times New Roman" w:hAnsi="Times New Roman"/>
          <w:sz w:val="28"/>
        </w:rPr>
        <w:t>30</w:t>
      </w:r>
      <w:r w:rsidRPr="00CB1039">
        <w:rPr>
          <w:rFonts w:ascii="Times New Roman" w:hAnsi="Times New Roman"/>
          <w:sz w:val="28"/>
        </w:rPr>
        <w:t xml:space="preserve"> году –</w:t>
      </w:r>
      <w:r w:rsidR="00BA0378" w:rsidRPr="00CB1039">
        <w:t xml:space="preserve"> </w:t>
      </w:r>
      <w:r w:rsidR="00BA0378" w:rsidRPr="00CB1039">
        <w:rPr>
          <w:rFonts w:ascii="Times New Roman" w:hAnsi="Times New Roman"/>
          <w:sz w:val="28"/>
        </w:rPr>
        <w:t>630 092,94 рублей.</w:t>
      </w:r>
    </w:p>
    <w:p w:rsidR="00724AAC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</w:t>
      </w:r>
      <w:r w:rsidR="00724AAC" w:rsidRPr="00CB1039">
        <w:rPr>
          <w:rFonts w:ascii="Times New Roman" w:hAnsi="Times New Roman"/>
          <w:sz w:val="28"/>
          <w:szCs w:val="28"/>
        </w:rPr>
        <w:t xml:space="preserve">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CB1039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год – </w:t>
      </w:r>
      <w:r w:rsidR="00BA0378" w:rsidRPr="00CB1039">
        <w:rPr>
          <w:rFonts w:ascii="Times New Roman" w:hAnsi="Times New Roman"/>
          <w:sz w:val="28"/>
          <w:szCs w:val="28"/>
        </w:rPr>
        <w:t>610</w:t>
      </w:r>
      <w:r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612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615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620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620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</w:t>
      </w:r>
      <w:r w:rsidR="00BA037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</w:t>
      </w:r>
      <w:r w:rsidR="00BA0378" w:rsidRPr="00CB1039">
        <w:rPr>
          <w:rFonts w:ascii="Times New Roman" w:hAnsi="Times New Roman"/>
          <w:sz w:val="28"/>
          <w:szCs w:val="28"/>
        </w:rPr>
        <w:t>од – 620 тонны.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</w:t>
      </w:r>
      <w:r w:rsidR="00724AAC" w:rsidRPr="00CB1039">
        <w:rPr>
          <w:rFonts w:ascii="Times New Roman" w:hAnsi="Times New Roman"/>
          <w:sz w:val="28"/>
          <w:szCs w:val="28"/>
        </w:rPr>
        <w:t xml:space="preserve">. Рост заработной </w:t>
      </w:r>
      <w:r w:rsidR="0028752D" w:rsidRPr="00CB1039">
        <w:rPr>
          <w:rFonts w:ascii="Times New Roman" w:hAnsi="Times New Roman"/>
          <w:sz w:val="28"/>
          <w:szCs w:val="28"/>
        </w:rPr>
        <w:t>платы работников</w:t>
      </w:r>
      <w:r w:rsidR="00724AAC" w:rsidRPr="00CB1039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 – 105,0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110,0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2027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120,0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2029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2030 год – 130,0 процента.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3</w:t>
      </w:r>
      <w:r w:rsidR="00724AAC" w:rsidRPr="00CB1039">
        <w:t>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4</w:t>
      </w:r>
      <w:r w:rsidR="00724AAC" w:rsidRPr="00CB1039">
        <w:t xml:space="preserve">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CB1039">
        <w:t>муниципального района</w:t>
      </w:r>
      <w:r w:rsidR="00724AAC" w:rsidRPr="00CB1039">
        <w:t>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 xml:space="preserve"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</w:t>
      </w:r>
      <w:r w:rsidRPr="00CB1039">
        <w:lastRenderedPageBreak/>
        <w:t>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724AAC" w:rsidP="00724AAC">
      <w:pPr>
        <w:pStyle w:val="ConsPlusCell"/>
        <w:ind w:firstLine="720"/>
        <w:jc w:val="both"/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CB1039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Приложение № 4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CB1039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CB1039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lastRenderedPageBreak/>
              <w:t xml:space="preserve">Отдел муниципального имущества и закупок Управления строительства и </w:t>
            </w:r>
            <w:r w:rsidRPr="00CB1039">
              <w:lastRenderedPageBreak/>
              <w:t>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A1A34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0A1A34" w:rsidRPr="00CB1039">
              <w:t>25</w:t>
            </w:r>
            <w:r w:rsidRPr="00CB1039">
              <w:t xml:space="preserve"> – 20</w:t>
            </w:r>
            <w:r w:rsidR="000A1A34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CB1039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100 999 572,09 рублей в ценах соответствующих лет, в том числе: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2025 году – 15 484 445,67рублей;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2026 году – 17 116 948,02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2027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2028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2029 году – 17 099 544,60 рубля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2030 году – 17 099 544,60 рубля.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1) Оформление технической и кадастровой документации на объекты </w:t>
            </w:r>
            <w:r w:rsidR="004863E5" w:rsidRPr="00CB1039">
              <w:rPr>
                <w:rFonts w:ascii="Times New Roman" w:hAnsi="Times New Roman"/>
                <w:sz w:val="28"/>
                <w:szCs w:val="28"/>
              </w:rPr>
              <w:t>недвижимости,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находящиеся в собственности Называевского муниципального района: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- в 2030 году –3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- в 2026 году – 2 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 году – 2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3) 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Количество объектов недвижимости приобретенных и переданных в собственность муниципального района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2F16C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1 шт..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</w:t>
      </w:r>
      <w:r w:rsidR="002F16C4" w:rsidRPr="00CB1039">
        <w:rPr>
          <w:rFonts w:ascii="Times New Roman" w:hAnsi="Times New Roman"/>
          <w:sz w:val="28"/>
          <w:szCs w:val="28"/>
        </w:rPr>
        <w:t xml:space="preserve">25 </w:t>
      </w:r>
      <w:r w:rsidRPr="00CB1039">
        <w:rPr>
          <w:rFonts w:ascii="Times New Roman" w:hAnsi="Times New Roman"/>
          <w:sz w:val="28"/>
          <w:szCs w:val="28"/>
        </w:rPr>
        <w:t>года по 20</w:t>
      </w:r>
      <w:r w:rsidR="002F16C4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</w:t>
      </w:r>
      <w:r w:rsidR="00247F46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получено </w:t>
      </w:r>
      <w:r w:rsidR="00247F46" w:rsidRPr="00CB1039">
        <w:rPr>
          <w:rFonts w:ascii="Times New Roman" w:hAnsi="Times New Roman"/>
          <w:sz w:val="28"/>
          <w:szCs w:val="28"/>
        </w:rPr>
        <w:t>1</w:t>
      </w:r>
      <w:r w:rsidRPr="00CB1039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собственности на объекты, поставлено на учет </w:t>
      </w:r>
      <w:r w:rsidR="00247F46" w:rsidRPr="00CB1039">
        <w:rPr>
          <w:rFonts w:ascii="Times New Roman" w:hAnsi="Times New Roman"/>
          <w:sz w:val="28"/>
          <w:szCs w:val="28"/>
        </w:rPr>
        <w:t xml:space="preserve">2 </w:t>
      </w:r>
      <w:r w:rsidRPr="00CB1039">
        <w:rPr>
          <w:rFonts w:ascii="Times New Roman" w:hAnsi="Times New Roman"/>
          <w:sz w:val="28"/>
          <w:szCs w:val="28"/>
        </w:rPr>
        <w:t>бесхозяйный объект.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Объекты недвижимости, находящиеся в муниципальной собственности, составляют основу для осуществления функций органов местного </w:t>
      </w:r>
      <w:r w:rsidRPr="00CB1039">
        <w:rPr>
          <w:rFonts w:ascii="Times New Roman" w:hAnsi="Times New Roman"/>
          <w:sz w:val="28"/>
          <w:szCs w:val="28"/>
        </w:rPr>
        <w:lastRenderedPageBreak/>
        <w:t>самоуправления и формирования доходной базы местных бюджетов. На 1 января 20</w:t>
      </w:r>
      <w:r w:rsidR="00247F46" w:rsidRPr="00CB1039">
        <w:rPr>
          <w:rFonts w:ascii="Times New Roman" w:hAnsi="Times New Roman"/>
          <w:sz w:val="28"/>
          <w:szCs w:val="28"/>
        </w:rPr>
        <w:t>24</w:t>
      </w:r>
      <w:r w:rsidRPr="00CB1039">
        <w:rPr>
          <w:rFonts w:ascii="Times New Roman" w:hAnsi="Times New Roman"/>
          <w:sz w:val="28"/>
          <w:szCs w:val="28"/>
        </w:rPr>
        <w:t xml:space="preserve">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47F46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47F46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47F46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«Осуществление учета, формирование и развитие собственности Называевского муниципального </w:t>
      </w:r>
      <w:r w:rsidR="004B4748" w:rsidRPr="00CB1039">
        <w:rPr>
          <w:rFonts w:ascii="Times New Roman" w:hAnsi="Times New Roman"/>
          <w:sz w:val="28"/>
          <w:szCs w:val="28"/>
        </w:rPr>
        <w:t>района» планируется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следующих мероприятий: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Приобретение, содержание и обслуживание муниципального имущества.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9500C" w:rsidRPr="00CB1039">
        <w:rPr>
          <w:rFonts w:ascii="Times New Roman" w:hAnsi="Times New Roman"/>
          <w:sz w:val="28"/>
          <w:szCs w:val="28"/>
        </w:rPr>
        <w:t>Количество объектов недвижимого имущества, приобретенных и переданных в собственность муниципального района в течение года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учета объектов недвижимости, находящихся в собственности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1.5. 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муниципальными учреждениями.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1.6.</w:t>
      </w:r>
      <w:r w:rsidR="00724AAC" w:rsidRPr="00CB1039">
        <w:rPr>
          <w:rFonts w:ascii="Times New Roman" w:hAnsi="Times New Roman"/>
          <w:sz w:val="28"/>
          <w:szCs w:val="28"/>
        </w:rPr>
        <w:t xml:space="preserve">  Проведение мероприятий по землеустройству и землепользованию.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кадастровых</w:t>
      </w:r>
      <w:r w:rsidR="00FB6BA7" w:rsidRPr="00CB1039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613592" w:rsidRPr="00CB1039" w:rsidRDefault="00613592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C4F2B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Общий объем финансирования подпрограммы за счет средств бюджета муниципального района составляет </w:t>
      </w:r>
      <w:r w:rsidR="00773015" w:rsidRPr="00CB1039">
        <w:rPr>
          <w:rFonts w:ascii="Times New Roman" w:hAnsi="Times New Roman"/>
          <w:sz w:val="28"/>
          <w:szCs w:val="28"/>
        </w:rPr>
        <w:t>100 999 572,09</w:t>
      </w:r>
      <w:r w:rsidR="00FC4F2B" w:rsidRPr="00CB1039">
        <w:rPr>
          <w:rFonts w:ascii="Times New Roman" w:hAnsi="Times New Roman"/>
          <w:sz w:val="28"/>
          <w:szCs w:val="28"/>
        </w:rPr>
        <w:t xml:space="preserve"> рублей в ценах соответствующих лет, в том числе: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15 484 445,67</w:t>
      </w:r>
      <w:r w:rsidRPr="00CB1039">
        <w:rPr>
          <w:rFonts w:ascii="Times New Roman" w:hAnsi="Times New Roman"/>
          <w:sz w:val="28"/>
          <w:szCs w:val="28"/>
        </w:rPr>
        <w:t>рублей;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17 116 948,02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 рубля.</w:t>
      </w:r>
    </w:p>
    <w:p w:rsidR="00724AAC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015" w:rsidRPr="00CB1039" w:rsidRDefault="00773015" w:rsidP="00773015">
      <w:pPr>
        <w:autoSpaceDE w:val="0"/>
        <w:snapToGrid w:val="0"/>
        <w:spacing w:after="0" w:line="240" w:lineRule="auto"/>
        <w:ind w:right="72" w:firstLine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CB1039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недвижимости, находящиеся в собственности Называевского муниципального района: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–3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2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3) Количество объектов недвижимости приобретенных и переданных в собственность муниципального района: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1 шт.;</w:t>
      </w:r>
    </w:p>
    <w:p w:rsidR="00724AAC" w:rsidRPr="00CB1039" w:rsidRDefault="00773015" w:rsidP="007730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1 шт..</w:t>
      </w:r>
    </w:p>
    <w:p w:rsidR="00F00BF2" w:rsidRPr="00CB1039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Отдела муниципального имущества и закупок Управления строительства </w:t>
      </w:r>
      <w:r w:rsidRPr="00CB1039">
        <w:rPr>
          <w:rFonts w:ascii="Times New Roman" w:hAnsi="Times New Roman"/>
          <w:sz w:val="28"/>
          <w:szCs w:val="28"/>
        </w:rPr>
        <w:lastRenderedPageBreak/>
        <w:t>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Приложение № 5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918FF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0918FF" w:rsidRPr="00CB1039">
              <w:t>5</w:t>
            </w:r>
            <w:r w:rsidRPr="00CB1039">
              <w:t xml:space="preserve"> – 20</w:t>
            </w:r>
            <w:r w:rsidR="000918FF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Улучшение качества жизни населения за счет повышения эффективности 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 Обеспечение содержания, </w:t>
            </w:r>
            <w:r w:rsidR="009C246C" w:rsidRPr="00CB1039">
              <w:rPr>
                <w:rFonts w:ascii="Times New Roman" w:hAnsi="Times New Roman"/>
                <w:sz w:val="28"/>
                <w:szCs w:val="28"/>
              </w:rPr>
              <w:t>модернизации и развития автомобильных дорог общего пользования местного значения,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 Повышение энергетической 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эффективности и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издержек в бюджетном секторе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</w:t>
            </w:r>
            <w:r w:rsidR="000B0139" w:rsidRPr="00CB1039">
              <w:rPr>
                <w:rFonts w:ascii="Times New Roman" w:hAnsi="Times New Roman"/>
                <w:sz w:val="28"/>
                <w:szCs w:val="28"/>
              </w:rPr>
              <w:t>ся в улучшении жилищных условий.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7. Реализация мер по охране окружающей среды.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9. Охрана окружающей среды</w:t>
            </w:r>
            <w:r w:rsidR="00674B11"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155" w:rsidRPr="00CB1039" w:rsidRDefault="00724AAC" w:rsidP="002631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77 901 807,34</w:t>
            </w:r>
            <w:r w:rsidR="00263155" w:rsidRPr="00CB1039">
              <w:rPr>
                <w:rFonts w:ascii="Times New Roman" w:hAnsi="Times New Roman"/>
                <w:sz w:val="28"/>
                <w:szCs w:val="28"/>
              </w:rPr>
              <w:t xml:space="preserve"> рубля в ценах соответствующих лет, в том числе: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23 358 501,64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11 850 349,14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2027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2028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2029 году –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2030 году – 10 673 239,14 рубля.</w:t>
            </w:r>
          </w:p>
          <w:p w:rsidR="00724AAC" w:rsidRPr="00CB1039" w:rsidRDefault="00724AAC" w:rsidP="001227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CB1039" w:rsidRDefault="00724AAC" w:rsidP="000918FF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м объеме, а также их содержание.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CB1039">
        <w:rPr>
          <w:rFonts w:ascii="Times New Roman" w:hAnsi="Times New Roman"/>
          <w:sz w:val="28"/>
          <w:szCs w:val="28"/>
        </w:rPr>
        <w:t>комплекса и</w:t>
      </w:r>
      <w:r w:rsidRPr="00CB1039">
        <w:rPr>
          <w:rFonts w:ascii="Times New Roman" w:hAnsi="Times New Roman"/>
          <w:sz w:val="28"/>
          <w:szCs w:val="28"/>
        </w:rPr>
        <w:t xml:space="preserve"> транспортной инфраструктуры Называевского муниципального района на период с 202</w:t>
      </w:r>
      <w:r w:rsidR="000918FF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0918FF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сферы жилищно-коммунального хозяйства района и транспортной инфраструктуры.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Развитие транспортной системы Называевского муниципального района становится в настоящее время необходимым условием реализации инновационной модели экономического роста и улучшения качества жизни населения.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</w:t>
      </w:r>
      <w:r w:rsidR="000918FF" w:rsidRPr="00CB1039">
        <w:rPr>
          <w:rFonts w:ascii="Times New Roman" w:hAnsi="Times New Roman"/>
          <w:sz w:val="28"/>
          <w:szCs w:val="28"/>
        </w:rPr>
        <w:t xml:space="preserve">, </w:t>
      </w:r>
      <w:r w:rsidRPr="00CB1039">
        <w:rPr>
          <w:rFonts w:ascii="Times New Roman" w:hAnsi="Times New Roman"/>
          <w:sz w:val="28"/>
          <w:szCs w:val="28"/>
        </w:rPr>
        <w:t xml:space="preserve">из них с твердым покрытием 0 км. Отсутствие твердого покрытия требует дополнительных мер по поддержанию дорог в проезжем состоянии </w:t>
      </w:r>
      <w:r w:rsidR="000918FF" w:rsidRPr="00CB1039">
        <w:rPr>
          <w:rFonts w:ascii="Times New Roman" w:hAnsi="Times New Roman"/>
          <w:sz w:val="28"/>
          <w:szCs w:val="28"/>
        </w:rPr>
        <w:t>вовремя</w:t>
      </w:r>
      <w:r w:rsidRPr="00CB1039">
        <w:rPr>
          <w:rFonts w:ascii="Times New Roman" w:hAnsi="Times New Roman"/>
          <w:sz w:val="28"/>
          <w:szCs w:val="28"/>
        </w:rPr>
        <w:t xml:space="preserve"> и после распутицы.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На территории Называевского муниципального района построено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104,9</w:t>
      </w:r>
      <w:r w:rsidRPr="00CB1039">
        <w:rPr>
          <w:rFonts w:ascii="Times New Roman" w:hAnsi="Times New Roman" w:cs="Times New Roman"/>
          <w:sz w:val="28"/>
          <w:szCs w:val="28"/>
        </w:rPr>
        <w:t xml:space="preserve">км газовых сетей, подключено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2163</w:t>
      </w:r>
      <w:r w:rsidRPr="00CB1039">
        <w:rPr>
          <w:rFonts w:ascii="Times New Roman" w:hAnsi="Times New Roman" w:cs="Times New Roman"/>
          <w:sz w:val="28"/>
          <w:szCs w:val="28"/>
        </w:rPr>
        <w:t xml:space="preserve"> абонент</w:t>
      </w:r>
      <w:r w:rsidR="00C40E24" w:rsidRPr="00CB1039">
        <w:rPr>
          <w:rFonts w:ascii="Times New Roman" w:hAnsi="Times New Roman" w:cs="Times New Roman"/>
          <w:sz w:val="28"/>
          <w:szCs w:val="28"/>
        </w:rPr>
        <w:t>а</w:t>
      </w:r>
      <w:r w:rsidRPr="00CB1039">
        <w:rPr>
          <w:rFonts w:ascii="Times New Roman" w:hAnsi="Times New Roman" w:cs="Times New Roman"/>
          <w:sz w:val="28"/>
          <w:szCs w:val="28"/>
        </w:rPr>
        <w:t>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</w:t>
      </w:r>
      <w:r w:rsidR="00C40E24" w:rsidRPr="00CB1039">
        <w:rPr>
          <w:rFonts w:ascii="Times New Roman" w:hAnsi="Times New Roman"/>
          <w:sz w:val="28"/>
          <w:szCs w:val="28"/>
        </w:rPr>
        <w:t>21</w:t>
      </w:r>
      <w:r w:rsidRPr="00CB1039">
        <w:rPr>
          <w:rFonts w:ascii="Times New Roman" w:hAnsi="Times New Roman"/>
          <w:sz w:val="28"/>
          <w:szCs w:val="28"/>
        </w:rPr>
        <w:t xml:space="preserve"> по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годы, утверждённой Председателем Правления  ПАО «Газпром» и Губернатором Омской области, Р</w:t>
      </w:r>
      <w:r w:rsidRPr="00CB1039">
        <w:rPr>
          <w:rFonts w:ascii="Times New Roman" w:hAnsi="Times New Roman"/>
          <w:bCs/>
          <w:sz w:val="28"/>
          <w:szCs w:val="28"/>
        </w:rPr>
        <w:t xml:space="preserve">егиональной </w:t>
      </w:r>
      <w:r w:rsidRPr="00CB1039">
        <w:rPr>
          <w:rFonts w:ascii="Times New Roman" w:hAnsi="Times New Roman"/>
          <w:bCs/>
          <w:sz w:val="28"/>
          <w:szCs w:val="28"/>
        </w:rPr>
        <w:lastRenderedPageBreak/>
        <w:t>прог</w:t>
      </w:r>
      <w:r w:rsidR="00C40E24" w:rsidRPr="00CB1039">
        <w:rPr>
          <w:rFonts w:ascii="Times New Roman" w:hAnsi="Times New Roman"/>
          <w:bCs/>
          <w:sz w:val="28"/>
          <w:szCs w:val="28"/>
        </w:rPr>
        <w:t>раммы газификации Омской област</w:t>
      </w:r>
      <w:r w:rsidRPr="00CB1039">
        <w:rPr>
          <w:rFonts w:ascii="Times New Roman" w:hAnsi="Times New Roman"/>
          <w:bCs/>
          <w:sz w:val="28"/>
          <w:szCs w:val="28"/>
        </w:rPr>
        <w:t xml:space="preserve">, утвержденной Указом Губернатора Омской области от </w:t>
      </w:r>
      <w:r w:rsidR="00C40E24" w:rsidRPr="00CB1039">
        <w:rPr>
          <w:rFonts w:ascii="Times New Roman" w:hAnsi="Times New Roman"/>
          <w:bCs/>
          <w:sz w:val="28"/>
          <w:szCs w:val="28"/>
        </w:rPr>
        <w:t>01.12.2020</w:t>
      </w:r>
      <w:r w:rsidRPr="00CB1039">
        <w:rPr>
          <w:rFonts w:ascii="Times New Roman" w:hAnsi="Times New Roman"/>
          <w:bCs/>
          <w:sz w:val="28"/>
          <w:szCs w:val="28"/>
        </w:rPr>
        <w:t xml:space="preserve"> № </w:t>
      </w:r>
      <w:r w:rsidR="00C40E24" w:rsidRPr="00CB1039">
        <w:rPr>
          <w:rFonts w:ascii="Times New Roman" w:hAnsi="Times New Roman"/>
          <w:bCs/>
          <w:sz w:val="28"/>
          <w:szCs w:val="28"/>
        </w:rPr>
        <w:t>187</w:t>
      </w:r>
      <w:r w:rsidRPr="00CB1039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0966A1" w:rsidRPr="00CB1039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5. Создание и содержание мест (площадок) накопления твердых коммунальных отходов.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0B0139" w:rsidRPr="00CB1039" w:rsidRDefault="000B0139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7. Реализация мер по охране окружающей среды.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82D0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82D0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CB1039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CB1039">
        <w:rPr>
          <w:rFonts w:ascii="Times New Roman" w:hAnsi="Times New Roman"/>
          <w:sz w:val="28"/>
          <w:szCs w:val="28"/>
        </w:rPr>
        <w:t>ю</w:t>
      </w:r>
      <w:r w:rsidRPr="00CB1039">
        <w:rPr>
          <w:rFonts w:ascii="Times New Roman" w:hAnsi="Times New Roman"/>
          <w:sz w:val="28"/>
          <w:szCs w:val="28"/>
        </w:rPr>
        <w:t>т основн</w:t>
      </w:r>
      <w:r w:rsidR="00DD2B99" w:rsidRPr="00CB1039">
        <w:rPr>
          <w:rFonts w:ascii="Times New Roman" w:hAnsi="Times New Roman"/>
          <w:sz w:val="28"/>
          <w:szCs w:val="28"/>
        </w:rPr>
        <w:t xml:space="preserve">ые мероприятия: </w:t>
      </w:r>
      <w:r w:rsidRPr="00CB1039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CB1039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0B0139" w:rsidRPr="00CB1039" w:rsidRDefault="000B0139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 Задаче 7 подпрограммы соответствует основное мероприятие «Охрана окружающей среды».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1.1. </w:t>
      </w:r>
      <w:r w:rsidR="00724AAC" w:rsidRPr="00CB1039">
        <w:rPr>
          <w:rFonts w:ascii="Times New Roman" w:hAnsi="Times New Roman"/>
          <w:sz w:val="28"/>
          <w:szCs w:val="28"/>
        </w:rPr>
        <w:t>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Х=</w:t>
      </w: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>/</w:t>
      </w: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>*100%, где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CB1039" w:rsidRDefault="00F13E5A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CB1039" w:rsidRDefault="00F13E5A" w:rsidP="00F13E5A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CB1039">
        <w:rPr>
          <w:rFonts w:ascii="Times New Roman" w:hAnsi="Times New Roman"/>
          <w:sz w:val="28"/>
          <w:szCs w:val="28"/>
        </w:rPr>
        <w:t>выполнение мероприятий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F13E5A" w:rsidP="00F13E5A">
      <w:pPr>
        <w:pStyle w:val="21"/>
        <w:widowControl w:val="0"/>
        <w:autoSpaceDE w:val="0"/>
        <w:ind w:left="709"/>
        <w:jc w:val="both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 xml:space="preserve">3.1. </w:t>
      </w:r>
      <w:r w:rsidR="00724AAC" w:rsidRPr="00CB1039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82D0D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282D0D" w:rsidRPr="00CB1039">
        <w:rPr>
          <w:rFonts w:ascii="Times New Roman" w:hAnsi="Times New Roman"/>
          <w:sz w:val="28"/>
          <w:szCs w:val="28"/>
        </w:rPr>
        <w:t>Освоение запланированных денежных средств в полном объеме.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</w:t>
      </w:r>
      <w:r w:rsidR="004567A5" w:rsidRPr="00CB1039">
        <w:rPr>
          <w:rFonts w:ascii="Times New Roman" w:hAnsi="Times New Roman"/>
          <w:sz w:val="28"/>
          <w:szCs w:val="28"/>
        </w:rPr>
        <w:t>2. Межбюджетные</w:t>
      </w:r>
      <w:r w:rsidR="00724AAC" w:rsidRPr="00CB1039">
        <w:rPr>
          <w:rFonts w:ascii="Times New Roman" w:hAnsi="Times New Roman"/>
          <w:sz w:val="28"/>
          <w:szCs w:val="28"/>
        </w:rPr>
        <w:t xml:space="preserve">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DD2B99" w:rsidRPr="00CB1039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7933E2" w:rsidRPr="00CB1039" w:rsidRDefault="00F13E5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7933E2" w:rsidRPr="00CB1039">
        <w:rPr>
          <w:rFonts w:ascii="Times New Roman" w:hAnsi="Times New Roman"/>
          <w:sz w:val="28"/>
          <w:szCs w:val="28"/>
        </w:rPr>
        <w:t xml:space="preserve"> Приобретение специальной техники для подвоза питьевой воды.</w:t>
      </w:r>
    </w:p>
    <w:p w:rsidR="007933E2" w:rsidRPr="00CB1039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 w:rsidRPr="00CB1039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1F35B9" w:rsidRPr="00776E65" w:rsidRDefault="001F35B9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 xml:space="preserve">4.2. Приобретение и (или) установка (монтаж) технологического оборудования, трубной продукции теплотехнического и водохозяйственного назначения. </w:t>
      </w:r>
    </w:p>
    <w:p w:rsidR="001F35B9" w:rsidRPr="00776E65" w:rsidRDefault="001F35B9" w:rsidP="001F35B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1F35B9" w:rsidRPr="00CB1039" w:rsidRDefault="001F35B9" w:rsidP="001F35B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E65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Pr="00CB1039" w:rsidRDefault="004567A5" w:rsidP="004567A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5.1. </w:t>
      </w:r>
      <w:r w:rsidR="00724AAC" w:rsidRPr="00CB1039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CB1039" w:rsidRDefault="00A006A0" w:rsidP="000B013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</w:t>
      </w:r>
      <w:r w:rsidRPr="00CB1039">
        <w:rPr>
          <w:rFonts w:ascii="Times New Roman" w:hAnsi="Times New Roman"/>
          <w:sz w:val="28"/>
          <w:szCs w:val="28"/>
        </w:rPr>
        <w:lastRenderedPageBreak/>
        <w:t>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F705AF" w:rsidRPr="00CB1039" w:rsidRDefault="004567A5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5.2. </w:t>
      </w:r>
      <w:r w:rsidR="00F705AF" w:rsidRPr="00CB1039">
        <w:rPr>
          <w:rFonts w:ascii="Times New Roman" w:hAnsi="Times New Roman"/>
          <w:sz w:val="28"/>
          <w:szCs w:val="28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4567A5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6.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CB1039" w:rsidRDefault="004567A5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6.1.</w:t>
      </w:r>
      <w:r w:rsidR="00467887" w:rsidRPr="00CB1039">
        <w:rPr>
          <w:rFonts w:ascii="Times New Roman" w:hAnsi="Times New Roman"/>
          <w:sz w:val="28"/>
          <w:szCs w:val="28"/>
        </w:rPr>
        <w:t xml:space="preserve"> Технологическое подключение объекта капитального строительства к сети газораспределения.</w:t>
      </w:r>
    </w:p>
    <w:p w:rsidR="00467887" w:rsidRPr="00CB1039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CB1039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7.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AE0A66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7.1. Создание мест (площадок) накопления твердых коммунальных отходов</w:t>
      </w:r>
      <w:r w:rsidRPr="00CB1039">
        <w:rPr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созданных мест (площадок) накопления твердых коммунальных отходов;</w:t>
      </w:r>
    </w:p>
    <w:p w:rsidR="00AD5CC2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7.2.</w:t>
      </w:r>
      <w:r w:rsidR="00AD5CC2" w:rsidRPr="00CB1039">
        <w:rPr>
          <w:rFonts w:ascii="Times New Roman" w:hAnsi="Times New Roman"/>
          <w:sz w:val="28"/>
          <w:szCs w:val="28"/>
        </w:rPr>
        <w:t xml:space="preserve"> </w:t>
      </w:r>
      <w:r w:rsidR="00E278BE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1124C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8.1.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D62D8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8.2. </w:t>
      </w:r>
      <w:r w:rsidR="00D62D8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города.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 </w:t>
      </w:r>
      <w:r w:rsidR="000B0139" w:rsidRPr="00CB1039">
        <w:rPr>
          <w:rFonts w:ascii="Times New Roman" w:hAnsi="Times New Roman"/>
          <w:sz w:val="28"/>
          <w:szCs w:val="28"/>
        </w:rPr>
        <w:t>В рамках основного мероприятия «Охрана окружающей среды» планируется выполнение следующих мероприятий: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9.1. </w:t>
      </w:r>
      <w:r w:rsidR="000B0139" w:rsidRPr="00CB1039">
        <w:rPr>
          <w:rFonts w:ascii="Times New Roman" w:hAnsi="Times New Roman"/>
          <w:sz w:val="28"/>
          <w:szCs w:val="28"/>
        </w:rPr>
        <w:t>Разработка проектно-сметной документации по ликвидации накопленного вреда окружающей среде.</w:t>
      </w:r>
    </w:p>
    <w:p w:rsidR="00724AAC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разработанных проектно-сметных документаций по ликвидации накопленного вреда окружающей среды</w:t>
      </w:r>
      <w:r w:rsidRPr="00CB1039">
        <w:rPr>
          <w:rFonts w:ascii="Times New Roman" w:hAnsi="Times New Roman"/>
          <w:sz w:val="28"/>
          <w:szCs w:val="28"/>
        </w:rPr>
        <w:t>;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9.2. </w:t>
      </w:r>
      <w:r w:rsidR="000B0139" w:rsidRPr="00CB1039">
        <w:rPr>
          <w:rFonts w:ascii="Times New Roman" w:hAnsi="Times New Roman"/>
          <w:sz w:val="28"/>
          <w:szCs w:val="28"/>
        </w:rPr>
        <w:t>Озеленение.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0B0139" w:rsidRPr="00CB1039" w:rsidRDefault="0052756D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9.3. </w:t>
      </w:r>
      <w:r w:rsidR="000B0139" w:rsidRPr="00CB1039">
        <w:rPr>
          <w:rFonts w:ascii="Times New Roman" w:hAnsi="Times New Roman"/>
          <w:sz w:val="28"/>
          <w:szCs w:val="28"/>
        </w:rPr>
        <w:t>Ликвидация мест несанкционированного размещения отходов.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ликвидированных несанкционированных свалок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F35B9" w:rsidRPr="001F35B9" w:rsidRDefault="00724AAC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1F35B9" w:rsidRPr="001F35B9">
        <w:rPr>
          <w:rFonts w:ascii="Times New Roman" w:hAnsi="Times New Roman"/>
          <w:sz w:val="28"/>
          <w:szCs w:val="28"/>
        </w:rPr>
        <w:t>77 901 807,34 рубля в ценах соответствующих лет, в том числе: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2025 году – 23 358 501,64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2026 году – 11 850 349,14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2027 году –  10 673 239,14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2028 году –  10 673 239,14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lastRenderedPageBreak/>
        <w:t>в 2029 году – 10 673 239,14 рубля;</w:t>
      </w:r>
    </w:p>
    <w:p w:rsid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2030 году – 10 673 239,14 рубля.</w:t>
      </w:r>
    </w:p>
    <w:p w:rsidR="00724AAC" w:rsidRPr="00CB1039" w:rsidRDefault="00724AAC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Организация в сельских поселениях учета граждан, нуждающихся в улучшении жилищных условий.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F7F29" w:rsidRDefault="00724AAC" w:rsidP="00D64C2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8"/>
          <w:footerReference w:type="defaul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CB1039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75"/>
        <w:gridCol w:w="1414"/>
        <w:gridCol w:w="460"/>
        <w:gridCol w:w="460"/>
        <w:gridCol w:w="1052"/>
        <w:gridCol w:w="881"/>
        <w:gridCol w:w="537"/>
        <w:gridCol w:w="537"/>
        <w:gridCol w:w="537"/>
        <w:gridCol w:w="537"/>
        <w:gridCol w:w="537"/>
        <w:gridCol w:w="537"/>
        <w:gridCol w:w="537"/>
        <w:gridCol w:w="1741"/>
        <w:gridCol w:w="740"/>
        <w:gridCol w:w="738"/>
        <w:gridCol w:w="450"/>
        <w:gridCol w:w="450"/>
        <w:gridCol w:w="450"/>
        <w:gridCol w:w="450"/>
        <w:gridCol w:w="450"/>
        <w:gridCol w:w="450"/>
        <w:gridCol w:w="250"/>
      </w:tblGrid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RANGE!A1:V280"/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района от 19.03.2025 № 82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910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910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Соисполнитель, исполнитель основного мероприятия,  исполнитель мероприятия*</w:t>
            </w:r>
          </w:p>
        </w:tc>
        <w:tc>
          <w:tcPr>
            <w:tcW w:w="41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</w:t>
            </w:r>
          </w:p>
        </w:tc>
        <w:tc>
          <w:tcPr>
            <w:tcW w:w="2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9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(год)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(год)</w:t>
            </w: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7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МП -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92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 подпрограммы "Повышение эффективности муниципального управления, развитие межбюджетных отношений в Называевском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районе"  - 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исполнения бюджета муниципального района.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Повышение качества управления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муниципальными финансами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Комитет финансов и контроля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415 889 41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65 110 095,06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71 415 744,61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197 822 093,00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39 570 818,00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43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 Руководство и управление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184 067 325,87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освещение информации о деятельности комитета финансов и контроля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5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184 067 325,87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 3.  Исполнение государственных полномочий по расчету и предоставлению дотаций бюджетам поселений, входящих в состав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районов Омской области, на выравнивание бюджетной обеспеченности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расчету и предоставлению дотаций бюджетам поселений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 4. Резервный фонд Правительс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тва Омской области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резервного фонда в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2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2 ПП - Совершенствование механизмов  муниципального управления в Называевском муниципальном районе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76E6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7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76E6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Обеспечение эффективности осуществления своих полномочий Администрацией муниципал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258 244 711,44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53 443 656,71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41 741 251,85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254 462 080,50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51 806 298,21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41 233 718,73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3 782 630,94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1 637 358,50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507 533,12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ьных  учреждений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служба администрации Называевского муниципального района"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131 179 912,07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28 869 900,04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8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131 179 912,07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28 869 900,04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18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Руководство и управление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119 082 168,43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22 236 398,17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соблюдения квалификационных требований при приеме на муниципальную службу в администрацию НМР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119 082 168,43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22 236 398,17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9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Осуществление государственного полномочия по созданию административной комиссии, в том числе обеспечению ее деятельности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освоение полномочий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5: Разработка документов территориального планирования и градостроительного зонирования( в том числе внесение изменений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) ,включая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3 300 000,00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8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 Выполнение полномочий по участию в предупреждении и ликвидаци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последствий чрезвычайных ситуаций в границах поселений - в части создания ЕДДС и осуществления ее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страции Называевского муниципального района"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9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7: Осуществление переданны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 государственных полномочий Омской области по возмещению стоимости услуг по погребению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8:Внесение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18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9: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обороне, по мобилизационной подготовке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10: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теплоснабжения населения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668 260,99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668 260,99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средствв полном объеме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2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72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668 260,99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668 260,99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Обеспечен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деятельности Совета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10 001 15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2 036 25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1 645 10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Предоставление иных межбюджетных трансфертов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23 291 656,58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23 291 656,58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23 291 656,58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23 291 656,58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На оплату потребления топливно-энергетических ресурсов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22 067 300,00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2: На оплату труда и начисление на выплаты по оплате труда работников органов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поселения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376 513,23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376 513,23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376 513,23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376 513,23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На реализацию мероприят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иных межбюджетных трансфертов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Иные межбюджетные трансферты бюджетам поселений на оплату коммунальных услуг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343 530,95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343 530,95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343 530,95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343 530,95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5:Иные межбюджетные трансферты бюджетам поселений на закупку товаров, работ и услуг в сфере информационно-коммуникационных технологий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111 420,00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111 420,00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111 420,00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111 420,00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5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6:Иные межбюджетные трансферты бюджетам поселений на реализацию мероприятий по благоустройству территорий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23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7: Иные межбюджетные трансферты бюджетам поселений на мероприятия в области социальной политики (доплаты к пенсиям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служащих)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191 892,40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191 892,40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191 892,40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191 892,40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6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по подрограмме "Повышение эффективности муниципального управления, развитие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межбюджетных отношений в Называевском муниципальном районе" 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707 426 943,53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143 881 667,67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114 802 097,22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505 822 219,59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102 673 491,17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82 644 309,10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201 604 723,94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41 208 176,50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32 157 788,12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1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 МП -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76E6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1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76E6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0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"Содействие в развитии сельскохозяйственного производства,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1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40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42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Развитие сельского хозяйства и регулирование рынков сельскохозяйственной продукции, сырья и продовольствия муниципал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3 480 557,64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1 824 000,00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Обеспечение функциони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рования муниципального сегмента информационно-телекоммуникационной сети органов управления АПК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сельхозтоваро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производителям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1 516 000,00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236 000,00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1 516 000,00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236 000,00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42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владельцы которых неизвестны, на территории города Омска и Омской области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9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 Предоставление субсидий гражданам, ведущим ЛПХ, на возмещение части затрат по производству молока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 Информационная, методическая и организаци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онно-кадровая поддержка малого и среднего предпринимательства, мероприятия по поддержке предпринимательской инициативы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5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5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Консульта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ционная и информационная поддержка социальных предпринимателей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Экономический отдел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индивидуальных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предпринимателей, которым оказана поддержка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34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Мероприятие2: Проведение семинаров, "круглых столов" по актуальным вопросам развития предпринимательства, поощрение лучших предпринимателей, организация выставочных мероприятий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желающим открыть собственное дело, и индивидуальным предпринимателям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76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1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Участие  Называевского муниципального района в реализации регионального проекта "Создание условий для легкого старта и комфортного ведения бизнеса", направленного на достижение целей федерального проекта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"Создание условий для легкого старта и комфортного ведения бизнеса", 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59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субъектам малого предпринимательства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52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4 535 557,64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985 092,94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1 030 092,94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2 879 000,00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709 000,00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754 000,00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29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3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 муниципальной программы -Обеспечение сохранности, содержания и управления объектами собственности Называевского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39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муниципального района, вовлечение объектов собственности в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хозяйственный оборот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50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101 599 572,09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101 599 572,09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0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Оформление права собственности, осуществление полномочий по вовлечению объектов собственности в хозяйственный оборот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договоров аренды, купли-продажи, безвозмездного пользования, в т.ч. заключенных по результатам конкурсов или аукционов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6E65" w:rsidRPr="00776E65" w:rsidTr="00776E65">
        <w:trPr>
          <w:trHeight w:val="231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обслуживание муниципального имущества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15 094 020,00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недвижимого имущества, приобретенных и переданных в собственность муниципального района в течение года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6E65" w:rsidRPr="00776E65" w:rsidTr="00776E65">
        <w:trPr>
          <w:trHeight w:val="9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15 094 020,00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8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учета объектов недвижимости, находящихся в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собственности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72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Руководство и управление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81 873 26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12 378 00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недвижимости, учтенных в едином банке </w:t>
            </w: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данных объектов муниципальной собственности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2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81 873 260,20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12 378 000,00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Обеспечение выполнения функций муниципальными учреждениями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62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Проведение мероприятий по землеустройству и землепользованию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76E6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"Управление имуществом в Называевском муниципальном районе" муниципальной программы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101 599 572,09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101 599 572,09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муниципальной программы: Развитие жилищно-коммунального комплекса, обеспечение энергосбереже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ния и повышения энергетической эффективности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Задача1 ПП - Обеспечние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модернизации и развития автомобильных дорог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30 626 512,51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49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30 626 512,51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Содержание и ремонт автомобильных дорог и сооружений, проведение отдельных мероприятий, связанных с дорожным хозяйством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30 626 512,51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30 626 512,51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Осуществление дорожной деятельности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8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1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Межбюджетные трансферты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бюджетам поселенийна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207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89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2 ПП - Повышение энергетической эффективности  и сокращение энергетических издержек в бюджетном секторе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 энергетической эффективности объектов бюджетной сферы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4 963 620,20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4 963 620,20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4 963 620,20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4 963 620,20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энергетической эффективности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311 202,84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311 202,84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запланированных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311 202,84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311 202,84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тепло-, газо-, и водоснабжения населения, водоотведения, снабжения населения топливом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4 652 417,36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4 652 417,36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оплативших налог на имущество по объектам коммунальной инфраструктуры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4 652 417,36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4 652 417,36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6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32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0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610 000,00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специальной техники для подвоза питьевой воды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автомобилей для подвоза питьевой воды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Приобретение и (или) установка (монтаж) технологического оборудования, трубной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продукции теплотехнического и водохозяйственного назначения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cs="Calibri"/>
                <w:lang w:eastAsia="ru-RU"/>
              </w:rPr>
            </w:pPr>
            <w:r w:rsidRPr="00776E6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3 ПП "Обеспечен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организация транспортного обслуживания населения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24 456 580,84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8 009 430,14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4 409 430,14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24 400 00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8 000 00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4 400 00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Обеспечение доступности транспортных услуг 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24 400 000,00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сельских населенных пунктов в границах муниципального района регулярным транспортным сообщением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24 400 000,00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10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хранению и возврату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74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строительство распределительных газовых сетей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82 88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1,72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82 88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1,72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5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подключение объекта капитального строительства к сети газораспределения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82 881,72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Организация утилизации и переработки бытовых и промышленных отходов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1 525 000,00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1 525 000,00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Создание мест (площадок) накопления твердых коммунальных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отходов и (или) на приобретение контейнеров (бункеров)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ных отходов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925 00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денежных средств в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925 000,00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62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6 ПП: Организация учета граждан, нуждающихся в улучшении жилищных условий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1:Межбюджетные трансферты бюджетам поселенийна осуществление полномочий по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нуждающихся в улучшении жилищных условий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 в части наполнения разделов ГИСОГД документацией, находящейся в ведении Администрации города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Задача 7 ПП: Реализация мер по охране окружающей среды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Охрана окружающей среды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15 695 134,00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15 695 134,00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Разработка проектно-сметной документа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ции по ликвидации накопленного вреда окружающей среде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разработанных проектно-сметных документаций по 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ликвидации накопленного вреда окружающей среды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Озеленение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Ликвидация мест несанкционированного размещения отходов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7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82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6E6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 "Развитие инфраструктуры Называевского муниципального района" муниципальной программы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80 492 857,34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25 949 551,64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11 850 349,14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80 436 276,50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25 940 121,50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11 840 919,00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938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894 054 930,60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186 900 757,92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144 799 487,32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690 737 068,18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145 407 058,34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112 356 176,12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203 317 862,42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41 493 699,58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32 443 311,20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776E65" w:rsidRPr="00776E65" w:rsidRDefault="00776E65" w:rsidP="0077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75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523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126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6E65" w:rsidRPr="00776E65" w:rsidTr="00776E65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76E65" w:rsidRPr="00776E65" w:rsidRDefault="00776E65" w:rsidP="00776E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E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11C" w:rsidRDefault="00F8211C" w:rsidP="000F01CC">
      <w:pPr>
        <w:spacing w:after="0" w:line="240" w:lineRule="auto"/>
      </w:pPr>
      <w:r>
        <w:separator/>
      </w:r>
    </w:p>
  </w:endnote>
  <w:endnote w:type="continuationSeparator" w:id="0">
    <w:p w:rsidR="00F8211C" w:rsidRDefault="00F8211C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7C" w:rsidRDefault="0091567C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567C" w:rsidRDefault="0091567C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7C" w:rsidRDefault="0091567C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76E65">
      <w:rPr>
        <w:rStyle w:val="ab"/>
        <w:noProof/>
      </w:rPr>
      <w:t>27</w:t>
    </w:r>
    <w:r>
      <w:rPr>
        <w:rStyle w:val="ab"/>
      </w:rPr>
      <w:fldChar w:fldCharType="end"/>
    </w:r>
  </w:p>
  <w:p w:rsidR="0091567C" w:rsidRPr="00703DCF" w:rsidRDefault="0091567C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11C" w:rsidRDefault="00F8211C" w:rsidP="000F01CC">
      <w:pPr>
        <w:spacing w:after="0" w:line="240" w:lineRule="auto"/>
      </w:pPr>
      <w:r>
        <w:separator/>
      </w:r>
    </w:p>
  </w:footnote>
  <w:footnote w:type="continuationSeparator" w:id="0">
    <w:p w:rsidR="00F8211C" w:rsidRDefault="00F8211C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6F"/>
    <w:rsid w:val="0000452F"/>
    <w:rsid w:val="00004565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2560C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18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24C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8FF"/>
    <w:rsid w:val="00091B90"/>
    <w:rsid w:val="00094CA2"/>
    <w:rsid w:val="00095751"/>
    <w:rsid w:val="00096296"/>
    <w:rsid w:val="000966A1"/>
    <w:rsid w:val="00096C6D"/>
    <w:rsid w:val="00096D54"/>
    <w:rsid w:val="000A1A34"/>
    <w:rsid w:val="000A259F"/>
    <w:rsid w:val="000A2C0F"/>
    <w:rsid w:val="000A4C81"/>
    <w:rsid w:val="000A6C26"/>
    <w:rsid w:val="000B0139"/>
    <w:rsid w:val="000B0E33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0481"/>
    <w:rsid w:val="000D180C"/>
    <w:rsid w:val="000D2191"/>
    <w:rsid w:val="000D26CD"/>
    <w:rsid w:val="000D4314"/>
    <w:rsid w:val="000D4368"/>
    <w:rsid w:val="000D603F"/>
    <w:rsid w:val="000D6447"/>
    <w:rsid w:val="000D7658"/>
    <w:rsid w:val="000E05F8"/>
    <w:rsid w:val="000E1876"/>
    <w:rsid w:val="000E3201"/>
    <w:rsid w:val="000E4211"/>
    <w:rsid w:val="000E4A8B"/>
    <w:rsid w:val="000E629B"/>
    <w:rsid w:val="000E72EC"/>
    <w:rsid w:val="000F01CC"/>
    <w:rsid w:val="000F28C8"/>
    <w:rsid w:val="000F3C53"/>
    <w:rsid w:val="000F3CE7"/>
    <w:rsid w:val="000F4E3A"/>
    <w:rsid w:val="000F5F59"/>
    <w:rsid w:val="000F7F5C"/>
    <w:rsid w:val="00100BA0"/>
    <w:rsid w:val="001018C3"/>
    <w:rsid w:val="00102801"/>
    <w:rsid w:val="001041EF"/>
    <w:rsid w:val="00104CD2"/>
    <w:rsid w:val="0010527D"/>
    <w:rsid w:val="001063A5"/>
    <w:rsid w:val="00106A9C"/>
    <w:rsid w:val="00107138"/>
    <w:rsid w:val="0011612F"/>
    <w:rsid w:val="00116EA4"/>
    <w:rsid w:val="001203F2"/>
    <w:rsid w:val="00122781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2DC9"/>
    <w:rsid w:val="00143CED"/>
    <w:rsid w:val="00143FE3"/>
    <w:rsid w:val="00145F20"/>
    <w:rsid w:val="00151651"/>
    <w:rsid w:val="00152530"/>
    <w:rsid w:val="001527F7"/>
    <w:rsid w:val="00152C10"/>
    <w:rsid w:val="00153845"/>
    <w:rsid w:val="001552F9"/>
    <w:rsid w:val="0015608B"/>
    <w:rsid w:val="00157109"/>
    <w:rsid w:val="0016120D"/>
    <w:rsid w:val="00161226"/>
    <w:rsid w:val="0016474F"/>
    <w:rsid w:val="001718E9"/>
    <w:rsid w:val="00171EEC"/>
    <w:rsid w:val="0017282C"/>
    <w:rsid w:val="00172950"/>
    <w:rsid w:val="001731FA"/>
    <w:rsid w:val="00173B46"/>
    <w:rsid w:val="00173C44"/>
    <w:rsid w:val="001754BD"/>
    <w:rsid w:val="00177E7D"/>
    <w:rsid w:val="00181A4F"/>
    <w:rsid w:val="00181B63"/>
    <w:rsid w:val="00182A35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31F5"/>
    <w:rsid w:val="001B3314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02B"/>
    <w:rsid w:val="001D5D69"/>
    <w:rsid w:val="001D6431"/>
    <w:rsid w:val="001D6B84"/>
    <w:rsid w:val="001D71F5"/>
    <w:rsid w:val="001E075A"/>
    <w:rsid w:val="001E1D77"/>
    <w:rsid w:val="001E3319"/>
    <w:rsid w:val="001E4734"/>
    <w:rsid w:val="001E4BC5"/>
    <w:rsid w:val="001E546E"/>
    <w:rsid w:val="001E6255"/>
    <w:rsid w:val="001E6B67"/>
    <w:rsid w:val="001F04D5"/>
    <w:rsid w:val="001F07F9"/>
    <w:rsid w:val="001F1CA7"/>
    <w:rsid w:val="001F35B9"/>
    <w:rsid w:val="001F3C6D"/>
    <w:rsid w:val="001F4415"/>
    <w:rsid w:val="001F5C43"/>
    <w:rsid w:val="001F6103"/>
    <w:rsid w:val="001F67CD"/>
    <w:rsid w:val="001F687B"/>
    <w:rsid w:val="001F69BB"/>
    <w:rsid w:val="00202813"/>
    <w:rsid w:val="00203845"/>
    <w:rsid w:val="00204807"/>
    <w:rsid w:val="00204811"/>
    <w:rsid w:val="002079B2"/>
    <w:rsid w:val="00207D0A"/>
    <w:rsid w:val="002141D3"/>
    <w:rsid w:val="00214660"/>
    <w:rsid w:val="00214DA8"/>
    <w:rsid w:val="00216DC8"/>
    <w:rsid w:val="00217767"/>
    <w:rsid w:val="00220E33"/>
    <w:rsid w:val="002249BB"/>
    <w:rsid w:val="00224C0F"/>
    <w:rsid w:val="00224C21"/>
    <w:rsid w:val="00224D54"/>
    <w:rsid w:val="00225656"/>
    <w:rsid w:val="0022634B"/>
    <w:rsid w:val="002264CE"/>
    <w:rsid w:val="0023037F"/>
    <w:rsid w:val="00230F60"/>
    <w:rsid w:val="002310CD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47F46"/>
    <w:rsid w:val="0025253C"/>
    <w:rsid w:val="00256D0D"/>
    <w:rsid w:val="00256E1A"/>
    <w:rsid w:val="00260A16"/>
    <w:rsid w:val="00260B2B"/>
    <w:rsid w:val="00263155"/>
    <w:rsid w:val="00265171"/>
    <w:rsid w:val="00265634"/>
    <w:rsid w:val="0026722A"/>
    <w:rsid w:val="002705CF"/>
    <w:rsid w:val="002713B2"/>
    <w:rsid w:val="002713CF"/>
    <w:rsid w:val="002724C3"/>
    <w:rsid w:val="00273C8C"/>
    <w:rsid w:val="00275077"/>
    <w:rsid w:val="00275E86"/>
    <w:rsid w:val="00282D0D"/>
    <w:rsid w:val="002837BA"/>
    <w:rsid w:val="00284408"/>
    <w:rsid w:val="00284E43"/>
    <w:rsid w:val="00285DB4"/>
    <w:rsid w:val="002861AF"/>
    <w:rsid w:val="0028741B"/>
    <w:rsid w:val="0028752D"/>
    <w:rsid w:val="0029248A"/>
    <w:rsid w:val="002931E6"/>
    <w:rsid w:val="00293B6A"/>
    <w:rsid w:val="00296186"/>
    <w:rsid w:val="002A083A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00F9"/>
    <w:rsid w:val="002E11DD"/>
    <w:rsid w:val="002E2352"/>
    <w:rsid w:val="002E2835"/>
    <w:rsid w:val="002E2FEA"/>
    <w:rsid w:val="002E3A01"/>
    <w:rsid w:val="002E7EBA"/>
    <w:rsid w:val="002F16C4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2043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8494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4981"/>
    <w:rsid w:val="003B4D6F"/>
    <w:rsid w:val="003B535B"/>
    <w:rsid w:val="003B6473"/>
    <w:rsid w:val="003B6BA6"/>
    <w:rsid w:val="003B779F"/>
    <w:rsid w:val="003C3380"/>
    <w:rsid w:val="003C7449"/>
    <w:rsid w:val="003D1C0A"/>
    <w:rsid w:val="003D24D4"/>
    <w:rsid w:val="003D49D1"/>
    <w:rsid w:val="003D61C6"/>
    <w:rsid w:val="003D6F5E"/>
    <w:rsid w:val="003E3802"/>
    <w:rsid w:val="003E57A0"/>
    <w:rsid w:val="003E7615"/>
    <w:rsid w:val="003F0432"/>
    <w:rsid w:val="003F1743"/>
    <w:rsid w:val="003F1786"/>
    <w:rsid w:val="003F198D"/>
    <w:rsid w:val="003F2621"/>
    <w:rsid w:val="003F2D9F"/>
    <w:rsid w:val="003F2E5A"/>
    <w:rsid w:val="003F3042"/>
    <w:rsid w:val="003F4060"/>
    <w:rsid w:val="003F4137"/>
    <w:rsid w:val="003F416A"/>
    <w:rsid w:val="003F71CD"/>
    <w:rsid w:val="003F7A55"/>
    <w:rsid w:val="00401259"/>
    <w:rsid w:val="00401557"/>
    <w:rsid w:val="004015DC"/>
    <w:rsid w:val="00401837"/>
    <w:rsid w:val="00403189"/>
    <w:rsid w:val="00403DBF"/>
    <w:rsid w:val="004045AF"/>
    <w:rsid w:val="00404D50"/>
    <w:rsid w:val="004050B9"/>
    <w:rsid w:val="00412698"/>
    <w:rsid w:val="00420B99"/>
    <w:rsid w:val="00422A82"/>
    <w:rsid w:val="00422DAE"/>
    <w:rsid w:val="004238B8"/>
    <w:rsid w:val="00423CBF"/>
    <w:rsid w:val="004259A9"/>
    <w:rsid w:val="004269ED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4E74"/>
    <w:rsid w:val="00456618"/>
    <w:rsid w:val="004567A5"/>
    <w:rsid w:val="00456A02"/>
    <w:rsid w:val="00457EF8"/>
    <w:rsid w:val="00461112"/>
    <w:rsid w:val="0046648B"/>
    <w:rsid w:val="004665D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863E5"/>
    <w:rsid w:val="00490CA9"/>
    <w:rsid w:val="00495219"/>
    <w:rsid w:val="004958E3"/>
    <w:rsid w:val="004959F1"/>
    <w:rsid w:val="004960F7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748"/>
    <w:rsid w:val="004B4860"/>
    <w:rsid w:val="004B6643"/>
    <w:rsid w:val="004C155D"/>
    <w:rsid w:val="004C22BE"/>
    <w:rsid w:val="004C2A76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5E5C"/>
    <w:rsid w:val="004E7FAE"/>
    <w:rsid w:val="004F2D7C"/>
    <w:rsid w:val="004F3411"/>
    <w:rsid w:val="004F3A7F"/>
    <w:rsid w:val="004F503D"/>
    <w:rsid w:val="004F551B"/>
    <w:rsid w:val="00500A5C"/>
    <w:rsid w:val="005011F5"/>
    <w:rsid w:val="0050542E"/>
    <w:rsid w:val="00507905"/>
    <w:rsid w:val="00512215"/>
    <w:rsid w:val="00513069"/>
    <w:rsid w:val="005139E3"/>
    <w:rsid w:val="005155D5"/>
    <w:rsid w:val="005175AE"/>
    <w:rsid w:val="005216F8"/>
    <w:rsid w:val="00522DD0"/>
    <w:rsid w:val="00524CE6"/>
    <w:rsid w:val="00525764"/>
    <w:rsid w:val="0052756D"/>
    <w:rsid w:val="00527BA1"/>
    <w:rsid w:val="00535962"/>
    <w:rsid w:val="00536B7F"/>
    <w:rsid w:val="00537484"/>
    <w:rsid w:val="00537F03"/>
    <w:rsid w:val="0054259A"/>
    <w:rsid w:val="00543948"/>
    <w:rsid w:val="0054496F"/>
    <w:rsid w:val="00545715"/>
    <w:rsid w:val="00547B0C"/>
    <w:rsid w:val="00547B14"/>
    <w:rsid w:val="00551701"/>
    <w:rsid w:val="00554616"/>
    <w:rsid w:val="00555AF7"/>
    <w:rsid w:val="00556A4A"/>
    <w:rsid w:val="005571C0"/>
    <w:rsid w:val="005571DD"/>
    <w:rsid w:val="005573A2"/>
    <w:rsid w:val="00557CD0"/>
    <w:rsid w:val="00562925"/>
    <w:rsid w:val="005656C8"/>
    <w:rsid w:val="00567316"/>
    <w:rsid w:val="00567639"/>
    <w:rsid w:val="005711A6"/>
    <w:rsid w:val="00573612"/>
    <w:rsid w:val="0057495A"/>
    <w:rsid w:val="00576B58"/>
    <w:rsid w:val="0058341B"/>
    <w:rsid w:val="0058406E"/>
    <w:rsid w:val="005842BD"/>
    <w:rsid w:val="005842CB"/>
    <w:rsid w:val="005851CC"/>
    <w:rsid w:val="00585E4B"/>
    <w:rsid w:val="00585EDB"/>
    <w:rsid w:val="005865E2"/>
    <w:rsid w:val="005867C8"/>
    <w:rsid w:val="00586BC1"/>
    <w:rsid w:val="005875AC"/>
    <w:rsid w:val="005908A5"/>
    <w:rsid w:val="00590E87"/>
    <w:rsid w:val="00592690"/>
    <w:rsid w:val="00596386"/>
    <w:rsid w:val="00597065"/>
    <w:rsid w:val="00597225"/>
    <w:rsid w:val="00597FDB"/>
    <w:rsid w:val="005A0219"/>
    <w:rsid w:val="005A6476"/>
    <w:rsid w:val="005A64D2"/>
    <w:rsid w:val="005A68E0"/>
    <w:rsid w:val="005B09B7"/>
    <w:rsid w:val="005B0C8C"/>
    <w:rsid w:val="005B2B0F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0DD3"/>
    <w:rsid w:val="00611659"/>
    <w:rsid w:val="00613592"/>
    <w:rsid w:val="00613F11"/>
    <w:rsid w:val="006156B3"/>
    <w:rsid w:val="00624005"/>
    <w:rsid w:val="0062404A"/>
    <w:rsid w:val="00626838"/>
    <w:rsid w:val="00631541"/>
    <w:rsid w:val="00632A81"/>
    <w:rsid w:val="0063333B"/>
    <w:rsid w:val="00642623"/>
    <w:rsid w:val="006426CC"/>
    <w:rsid w:val="00642A8D"/>
    <w:rsid w:val="00643B28"/>
    <w:rsid w:val="00643F73"/>
    <w:rsid w:val="0064696B"/>
    <w:rsid w:val="00654824"/>
    <w:rsid w:val="00655E03"/>
    <w:rsid w:val="00656069"/>
    <w:rsid w:val="0065713D"/>
    <w:rsid w:val="006605CF"/>
    <w:rsid w:val="00661213"/>
    <w:rsid w:val="00661C61"/>
    <w:rsid w:val="00664817"/>
    <w:rsid w:val="00666006"/>
    <w:rsid w:val="00670AEC"/>
    <w:rsid w:val="00671574"/>
    <w:rsid w:val="006727BB"/>
    <w:rsid w:val="00672F8A"/>
    <w:rsid w:val="00674B11"/>
    <w:rsid w:val="00674C63"/>
    <w:rsid w:val="00674D7C"/>
    <w:rsid w:val="006757A6"/>
    <w:rsid w:val="00682941"/>
    <w:rsid w:val="00683C18"/>
    <w:rsid w:val="00683D1C"/>
    <w:rsid w:val="00683D43"/>
    <w:rsid w:val="00684731"/>
    <w:rsid w:val="00684AA6"/>
    <w:rsid w:val="00686A57"/>
    <w:rsid w:val="00686AB0"/>
    <w:rsid w:val="0068748B"/>
    <w:rsid w:val="0069020E"/>
    <w:rsid w:val="00691389"/>
    <w:rsid w:val="00692CAF"/>
    <w:rsid w:val="0069372E"/>
    <w:rsid w:val="00693789"/>
    <w:rsid w:val="00696EE5"/>
    <w:rsid w:val="00697EC4"/>
    <w:rsid w:val="006A39D3"/>
    <w:rsid w:val="006A60E2"/>
    <w:rsid w:val="006A6A4C"/>
    <w:rsid w:val="006A7A9A"/>
    <w:rsid w:val="006B0694"/>
    <w:rsid w:val="006B09EC"/>
    <w:rsid w:val="006B0C6F"/>
    <w:rsid w:val="006B1EBE"/>
    <w:rsid w:val="006B20FC"/>
    <w:rsid w:val="006B24DF"/>
    <w:rsid w:val="006B2AA4"/>
    <w:rsid w:val="006B513C"/>
    <w:rsid w:val="006B580D"/>
    <w:rsid w:val="006B5AD2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5EAB"/>
    <w:rsid w:val="006F662B"/>
    <w:rsid w:val="006F721A"/>
    <w:rsid w:val="007004FE"/>
    <w:rsid w:val="0070129E"/>
    <w:rsid w:val="0070154E"/>
    <w:rsid w:val="00701D67"/>
    <w:rsid w:val="00701F4F"/>
    <w:rsid w:val="00703DCF"/>
    <w:rsid w:val="0070421A"/>
    <w:rsid w:val="00706FEF"/>
    <w:rsid w:val="00707BD2"/>
    <w:rsid w:val="007134A0"/>
    <w:rsid w:val="00713CBD"/>
    <w:rsid w:val="0071400D"/>
    <w:rsid w:val="00714D9B"/>
    <w:rsid w:val="00715CE0"/>
    <w:rsid w:val="00716453"/>
    <w:rsid w:val="007169F6"/>
    <w:rsid w:val="00717C81"/>
    <w:rsid w:val="00717D49"/>
    <w:rsid w:val="00720A53"/>
    <w:rsid w:val="00723CA2"/>
    <w:rsid w:val="00724966"/>
    <w:rsid w:val="00724AAC"/>
    <w:rsid w:val="00726E3E"/>
    <w:rsid w:val="0073002C"/>
    <w:rsid w:val="00741DF8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57925"/>
    <w:rsid w:val="007633F8"/>
    <w:rsid w:val="0076402E"/>
    <w:rsid w:val="00765749"/>
    <w:rsid w:val="0076736B"/>
    <w:rsid w:val="00767EFF"/>
    <w:rsid w:val="00770AC2"/>
    <w:rsid w:val="00770DDD"/>
    <w:rsid w:val="00771ED1"/>
    <w:rsid w:val="00772266"/>
    <w:rsid w:val="007723AB"/>
    <w:rsid w:val="00773015"/>
    <w:rsid w:val="00773F28"/>
    <w:rsid w:val="00774394"/>
    <w:rsid w:val="00774726"/>
    <w:rsid w:val="00774E61"/>
    <w:rsid w:val="00775ABA"/>
    <w:rsid w:val="007768DC"/>
    <w:rsid w:val="00776E65"/>
    <w:rsid w:val="00777889"/>
    <w:rsid w:val="007814AC"/>
    <w:rsid w:val="00784B99"/>
    <w:rsid w:val="007861A4"/>
    <w:rsid w:val="00791247"/>
    <w:rsid w:val="0079171B"/>
    <w:rsid w:val="00791D09"/>
    <w:rsid w:val="007933E2"/>
    <w:rsid w:val="00794BFC"/>
    <w:rsid w:val="00796409"/>
    <w:rsid w:val="007A068F"/>
    <w:rsid w:val="007A0B89"/>
    <w:rsid w:val="007A2AFA"/>
    <w:rsid w:val="007A38D9"/>
    <w:rsid w:val="007A4987"/>
    <w:rsid w:val="007B2DA6"/>
    <w:rsid w:val="007B32A4"/>
    <w:rsid w:val="007B3BDF"/>
    <w:rsid w:val="007B403D"/>
    <w:rsid w:val="007B6958"/>
    <w:rsid w:val="007C16EE"/>
    <w:rsid w:val="007C4090"/>
    <w:rsid w:val="007D0186"/>
    <w:rsid w:val="007D1199"/>
    <w:rsid w:val="007D2E51"/>
    <w:rsid w:val="007D2E5F"/>
    <w:rsid w:val="007D3363"/>
    <w:rsid w:val="007D692B"/>
    <w:rsid w:val="007E2763"/>
    <w:rsid w:val="007E643C"/>
    <w:rsid w:val="007E6EFF"/>
    <w:rsid w:val="007E7BE7"/>
    <w:rsid w:val="007F314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858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50"/>
    <w:rsid w:val="008403B5"/>
    <w:rsid w:val="00840E6F"/>
    <w:rsid w:val="00843C15"/>
    <w:rsid w:val="00845ACA"/>
    <w:rsid w:val="00847EC2"/>
    <w:rsid w:val="00853092"/>
    <w:rsid w:val="00855C91"/>
    <w:rsid w:val="00855EFD"/>
    <w:rsid w:val="00856380"/>
    <w:rsid w:val="00857792"/>
    <w:rsid w:val="00861CFC"/>
    <w:rsid w:val="00862357"/>
    <w:rsid w:val="00862D13"/>
    <w:rsid w:val="008632F3"/>
    <w:rsid w:val="008633E7"/>
    <w:rsid w:val="00863BD2"/>
    <w:rsid w:val="00864FCA"/>
    <w:rsid w:val="00870332"/>
    <w:rsid w:val="00874D59"/>
    <w:rsid w:val="00875ABB"/>
    <w:rsid w:val="00876AF3"/>
    <w:rsid w:val="00877426"/>
    <w:rsid w:val="00877EBC"/>
    <w:rsid w:val="0088088E"/>
    <w:rsid w:val="0088371F"/>
    <w:rsid w:val="00883821"/>
    <w:rsid w:val="00884528"/>
    <w:rsid w:val="008849DF"/>
    <w:rsid w:val="00891F70"/>
    <w:rsid w:val="00892AF8"/>
    <w:rsid w:val="008954AF"/>
    <w:rsid w:val="008A2D6A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6EF"/>
    <w:rsid w:val="008E6D2A"/>
    <w:rsid w:val="008F0056"/>
    <w:rsid w:val="008F23FD"/>
    <w:rsid w:val="008F2F52"/>
    <w:rsid w:val="008F4773"/>
    <w:rsid w:val="008F54BD"/>
    <w:rsid w:val="008F6817"/>
    <w:rsid w:val="008F708B"/>
    <w:rsid w:val="00900443"/>
    <w:rsid w:val="00903FE7"/>
    <w:rsid w:val="009042B2"/>
    <w:rsid w:val="0090469B"/>
    <w:rsid w:val="00905103"/>
    <w:rsid w:val="0090677B"/>
    <w:rsid w:val="00907C21"/>
    <w:rsid w:val="00907C73"/>
    <w:rsid w:val="00907C7C"/>
    <w:rsid w:val="0091028E"/>
    <w:rsid w:val="00911137"/>
    <w:rsid w:val="009113BA"/>
    <w:rsid w:val="00912014"/>
    <w:rsid w:val="00913380"/>
    <w:rsid w:val="009150FE"/>
    <w:rsid w:val="0091567C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5EB6"/>
    <w:rsid w:val="00987708"/>
    <w:rsid w:val="00991772"/>
    <w:rsid w:val="0099256F"/>
    <w:rsid w:val="009936BF"/>
    <w:rsid w:val="009936D6"/>
    <w:rsid w:val="00995B38"/>
    <w:rsid w:val="00996E32"/>
    <w:rsid w:val="00997D73"/>
    <w:rsid w:val="009A044B"/>
    <w:rsid w:val="009A1C8A"/>
    <w:rsid w:val="009A303F"/>
    <w:rsid w:val="009A336B"/>
    <w:rsid w:val="009A4699"/>
    <w:rsid w:val="009A56A8"/>
    <w:rsid w:val="009A65A4"/>
    <w:rsid w:val="009A7230"/>
    <w:rsid w:val="009A76C2"/>
    <w:rsid w:val="009B03E5"/>
    <w:rsid w:val="009B0696"/>
    <w:rsid w:val="009B0B34"/>
    <w:rsid w:val="009B1603"/>
    <w:rsid w:val="009B528D"/>
    <w:rsid w:val="009B5B07"/>
    <w:rsid w:val="009B5CDD"/>
    <w:rsid w:val="009C03A5"/>
    <w:rsid w:val="009C0F1D"/>
    <w:rsid w:val="009C0F1F"/>
    <w:rsid w:val="009C246C"/>
    <w:rsid w:val="009C2EA7"/>
    <w:rsid w:val="009C3E78"/>
    <w:rsid w:val="009C4C10"/>
    <w:rsid w:val="009C5BE8"/>
    <w:rsid w:val="009C6125"/>
    <w:rsid w:val="009C6A44"/>
    <w:rsid w:val="009D33B9"/>
    <w:rsid w:val="009E0177"/>
    <w:rsid w:val="009E07A8"/>
    <w:rsid w:val="009E2391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A99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57FE"/>
    <w:rsid w:val="00A4629A"/>
    <w:rsid w:val="00A46CD2"/>
    <w:rsid w:val="00A4732E"/>
    <w:rsid w:val="00A50B77"/>
    <w:rsid w:val="00A50E67"/>
    <w:rsid w:val="00A51492"/>
    <w:rsid w:val="00A53373"/>
    <w:rsid w:val="00A54090"/>
    <w:rsid w:val="00A547AE"/>
    <w:rsid w:val="00A5540A"/>
    <w:rsid w:val="00A5626F"/>
    <w:rsid w:val="00A57D47"/>
    <w:rsid w:val="00A600B7"/>
    <w:rsid w:val="00A60413"/>
    <w:rsid w:val="00A6298F"/>
    <w:rsid w:val="00A63F80"/>
    <w:rsid w:val="00A66F2A"/>
    <w:rsid w:val="00A67076"/>
    <w:rsid w:val="00A7123E"/>
    <w:rsid w:val="00A72FDF"/>
    <w:rsid w:val="00A748FD"/>
    <w:rsid w:val="00A76E5E"/>
    <w:rsid w:val="00A81BF9"/>
    <w:rsid w:val="00A82367"/>
    <w:rsid w:val="00A844D2"/>
    <w:rsid w:val="00A86EA4"/>
    <w:rsid w:val="00A879B4"/>
    <w:rsid w:val="00A87D34"/>
    <w:rsid w:val="00A91A3D"/>
    <w:rsid w:val="00A926E2"/>
    <w:rsid w:val="00A943DE"/>
    <w:rsid w:val="00A9582A"/>
    <w:rsid w:val="00A959D5"/>
    <w:rsid w:val="00AA0543"/>
    <w:rsid w:val="00AA3944"/>
    <w:rsid w:val="00AA6F85"/>
    <w:rsid w:val="00AB0700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D7B63"/>
    <w:rsid w:val="00AE0A66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15E71"/>
    <w:rsid w:val="00B17239"/>
    <w:rsid w:val="00B215C1"/>
    <w:rsid w:val="00B21E0D"/>
    <w:rsid w:val="00B23D6D"/>
    <w:rsid w:val="00B27577"/>
    <w:rsid w:val="00B30995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1A52"/>
    <w:rsid w:val="00B6462C"/>
    <w:rsid w:val="00B64A46"/>
    <w:rsid w:val="00B65753"/>
    <w:rsid w:val="00B65C60"/>
    <w:rsid w:val="00B67CB7"/>
    <w:rsid w:val="00B71B7D"/>
    <w:rsid w:val="00B77068"/>
    <w:rsid w:val="00B83FA3"/>
    <w:rsid w:val="00B852AE"/>
    <w:rsid w:val="00B8762A"/>
    <w:rsid w:val="00B924C7"/>
    <w:rsid w:val="00B92F8A"/>
    <w:rsid w:val="00B94856"/>
    <w:rsid w:val="00B94A84"/>
    <w:rsid w:val="00BA0039"/>
    <w:rsid w:val="00BA0378"/>
    <w:rsid w:val="00BA11FF"/>
    <w:rsid w:val="00BA3F03"/>
    <w:rsid w:val="00BA4493"/>
    <w:rsid w:val="00BA5DB1"/>
    <w:rsid w:val="00BA7155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763"/>
    <w:rsid w:val="00BE5FC7"/>
    <w:rsid w:val="00BE7574"/>
    <w:rsid w:val="00BF2E20"/>
    <w:rsid w:val="00BF3C38"/>
    <w:rsid w:val="00BF4D86"/>
    <w:rsid w:val="00BF6636"/>
    <w:rsid w:val="00BF6FA7"/>
    <w:rsid w:val="00BF7F29"/>
    <w:rsid w:val="00C005C1"/>
    <w:rsid w:val="00C0190A"/>
    <w:rsid w:val="00C01AFC"/>
    <w:rsid w:val="00C03064"/>
    <w:rsid w:val="00C04F1B"/>
    <w:rsid w:val="00C05C57"/>
    <w:rsid w:val="00C07059"/>
    <w:rsid w:val="00C105E6"/>
    <w:rsid w:val="00C12C3A"/>
    <w:rsid w:val="00C12C80"/>
    <w:rsid w:val="00C1449B"/>
    <w:rsid w:val="00C15398"/>
    <w:rsid w:val="00C1560F"/>
    <w:rsid w:val="00C16790"/>
    <w:rsid w:val="00C16AA8"/>
    <w:rsid w:val="00C20218"/>
    <w:rsid w:val="00C2205F"/>
    <w:rsid w:val="00C3194A"/>
    <w:rsid w:val="00C328E0"/>
    <w:rsid w:val="00C35B03"/>
    <w:rsid w:val="00C40E24"/>
    <w:rsid w:val="00C43652"/>
    <w:rsid w:val="00C4397F"/>
    <w:rsid w:val="00C45006"/>
    <w:rsid w:val="00C46453"/>
    <w:rsid w:val="00C46598"/>
    <w:rsid w:val="00C506EB"/>
    <w:rsid w:val="00C51872"/>
    <w:rsid w:val="00C519B6"/>
    <w:rsid w:val="00C539D9"/>
    <w:rsid w:val="00C54E79"/>
    <w:rsid w:val="00C54F34"/>
    <w:rsid w:val="00C552A1"/>
    <w:rsid w:val="00C573CF"/>
    <w:rsid w:val="00C573D6"/>
    <w:rsid w:val="00C623C7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36AB"/>
    <w:rsid w:val="00C85096"/>
    <w:rsid w:val="00C872A6"/>
    <w:rsid w:val="00C879B9"/>
    <w:rsid w:val="00C90F81"/>
    <w:rsid w:val="00C9500C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1039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27E"/>
    <w:rsid w:val="00CD5A0A"/>
    <w:rsid w:val="00CD78F4"/>
    <w:rsid w:val="00CE05A3"/>
    <w:rsid w:val="00CE2B6E"/>
    <w:rsid w:val="00CE2C90"/>
    <w:rsid w:val="00CE4AD1"/>
    <w:rsid w:val="00CE511C"/>
    <w:rsid w:val="00CF1C39"/>
    <w:rsid w:val="00CF2561"/>
    <w:rsid w:val="00CF3AA0"/>
    <w:rsid w:val="00D052A0"/>
    <w:rsid w:val="00D0590D"/>
    <w:rsid w:val="00D05A72"/>
    <w:rsid w:val="00D06FFE"/>
    <w:rsid w:val="00D0776D"/>
    <w:rsid w:val="00D07FB8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5497"/>
    <w:rsid w:val="00D2766D"/>
    <w:rsid w:val="00D31A3A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3972"/>
    <w:rsid w:val="00D57BEC"/>
    <w:rsid w:val="00D60168"/>
    <w:rsid w:val="00D609D9"/>
    <w:rsid w:val="00D6176F"/>
    <w:rsid w:val="00D62A3C"/>
    <w:rsid w:val="00D62D8C"/>
    <w:rsid w:val="00D64C2D"/>
    <w:rsid w:val="00D66FCF"/>
    <w:rsid w:val="00D67AF3"/>
    <w:rsid w:val="00D72CE2"/>
    <w:rsid w:val="00D73D71"/>
    <w:rsid w:val="00D7678F"/>
    <w:rsid w:val="00D76FE3"/>
    <w:rsid w:val="00D77B2F"/>
    <w:rsid w:val="00D8011D"/>
    <w:rsid w:val="00D83514"/>
    <w:rsid w:val="00D848E1"/>
    <w:rsid w:val="00D86E7A"/>
    <w:rsid w:val="00D90F4D"/>
    <w:rsid w:val="00D93A1B"/>
    <w:rsid w:val="00D9627E"/>
    <w:rsid w:val="00DA01B1"/>
    <w:rsid w:val="00DA036F"/>
    <w:rsid w:val="00DA1DA3"/>
    <w:rsid w:val="00DA6022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38E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E6617"/>
    <w:rsid w:val="00DE7E5D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3C95"/>
    <w:rsid w:val="00E07013"/>
    <w:rsid w:val="00E10ACE"/>
    <w:rsid w:val="00E12A2B"/>
    <w:rsid w:val="00E14781"/>
    <w:rsid w:val="00E1686E"/>
    <w:rsid w:val="00E16F4C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247B"/>
    <w:rsid w:val="00E32E83"/>
    <w:rsid w:val="00E33CC5"/>
    <w:rsid w:val="00E3527C"/>
    <w:rsid w:val="00E35B60"/>
    <w:rsid w:val="00E41056"/>
    <w:rsid w:val="00E42A80"/>
    <w:rsid w:val="00E43047"/>
    <w:rsid w:val="00E43B6A"/>
    <w:rsid w:val="00E44360"/>
    <w:rsid w:val="00E45699"/>
    <w:rsid w:val="00E525EA"/>
    <w:rsid w:val="00E562C0"/>
    <w:rsid w:val="00E60535"/>
    <w:rsid w:val="00E60B4D"/>
    <w:rsid w:val="00E62F4C"/>
    <w:rsid w:val="00E67DC5"/>
    <w:rsid w:val="00E731A3"/>
    <w:rsid w:val="00E75579"/>
    <w:rsid w:val="00E77920"/>
    <w:rsid w:val="00E77A4A"/>
    <w:rsid w:val="00E84F8A"/>
    <w:rsid w:val="00E87F61"/>
    <w:rsid w:val="00E90446"/>
    <w:rsid w:val="00E912D3"/>
    <w:rsid w:val="00E9233B"/>
    <w:rsid w:val="00E94A7E"/>
    <w:rsid w:val="00E96B61"/>
    <w:rsid w:val="00EA5EB7"/>
    <w:rsid w:val="00EA7E6E"/>
    <w:rsid w:val="00EB1C5D"/>
    <w:rsid w:val="00EB385D"/>
    <w:rsid w:val="00EB4240"/>
    <w:rsid w:val="00EB6191"/>
    <w:rsid w:val="00EB6FE1"/>
    <w:rsid w:val="00EC12CC"/>
    <w:rsid w:val="00EC22FD"/>
    <w:rsid w:val="00EC3278"/>
    <w:rsid w:val="00EC72D0"/>
    <w:rsid w:val="00ED0DCE"/>
    <w:rsid w:val="00ED30B6"/>
    <w:rsid w:val="00ED331C"/>
    <w:rsid w:val="00ED3CB3"/>
    <w:rsid w:val="00EE1DC5"/>
    <w:rsid w:val="00EE26CE"/>
    <w:rsid w:val="00EE2DDE"/>
    <w:rsid w:val="00EE3740"/>
    <w:rsid w:val="00EE48FF"/>
    <w:rsid w:val="00EE7A36"/>
    <w:rsid w:val="00EE7FF3"/>
    <w:rsid w:val="00EF18CD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3E5A"/>
    <w:rsid w:val="00F1432F"/>
    <w:rsid w:val="00F150DC"/>
    <w:rsid w:val="00F16095"/>
    <w:rsid w:val="00F17233"/>
    <w:rsid w:val="00F17354"/>
    <w:rsid w:val="00F2003C"/>
    <w:rsid w:val="00F2059B"/>
    <w:rsid w:val="00F20BA5"/>
    <w:rsid w:val="00F24E1D"/>
    <w:rsid w:val="00F301B3"/>
    <w:rsid w:val="00F31174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6D68"/>
    <w:rsid w:val="00F47810"/>
    <w:rsid w:val="00F50042"/>
    <w:rsid w:val="00F523FE"/>
    <w:rsid w:val="00F528B4"/>
    <w:rsid w:val="00F54B6D"/>
    <w:rsid w:val="00F556D5"/>
    <w:rsid w:val="00F55D10"/>
    <w:rsid w:val="00F56EF8"/>
    <w:rsid w:val="00F5722F"/>
    <w:rsid w:val="00F62573"/>
    <w:rsid w:val="00F626DE"/>
    <w:rsid w:val="00F626F1"/>
    <w:rsid w:val="00F62B0B"/>
    <w:rsid w:val="00F6380A"/>
    <w:rsid w:val="00F64087"/>
    <w:rsid w:val="00F6730E"/>
    <w:rsid w:val="00F705AF"/>
    <w:rsid w:val="00F73FC7"/>
    <w:rsid w:val="00F7403F"/>
    <w:rsid w:val="00F74096"/>
    <w:rsid w:val="00F74265"/>
    <w:rsid w:val="00F745FD"/>
    <w:rsid w:val="00F8062B"/>
    <w:rsid w:val="00F80C25"/>
    <w:rsid w:val="00F81682"/>
    <w:rsid w:val="00F8211C"/>
    <w:rsid w:val="00F824FA"/>
    <w:rsid w:val="00F82E23"/>
    <w:rsid w:val="00F84706"/>
    <w:rsid w:val="00F84966"/>
    <w:rsid w:val="00F901D5"/>
    <w:rsid w:val="00F9057E"/>
    <w:rsid w:val="00F90BAB"/>
    <w:rsid w:val="00F9136A"/>
    <w:rsid w:val="00F91E7D"/>
    <w:rsid w:val="00F9203F"/>
    <w:rsid w:val="00F9277F"/>
    <w:rsid w:val="00F93A21"/>
    <w:rsid w:val="00F961E3"/>
    <w:rsid w:val="00F975D1"/>
    <w:rsid w:val="00F97BDB"/>
    <w:rsid w:val="00F97DF6"/>
    <w:rsid w:val="00FA1983"/>
    <w:rsid w:val="00FA553E"/>
    <w:rsid w:val="00FA7A26"/>
    <w:rsid w:val="00FB06F5"/>
    <w:rsid w:val="00FB0C2F"/>
    <w:rsid w:val="00FB1976"/>
    <w:rsid w:val="00FB48B4"/>
    <w:rsid w:val="00FB5911"/>
    <w:rsid w:val="00FB6BA7"/>
    <w:rsid w:val="00FB74E5"/>
    <w:rsid w:val="00FC01BF"/>
    <w:rsid w:val="00FC0D65"/>
    <w:rsid w:val="00FC1897"/>
    <w:rsid w:val="00FC2A05"/>
    <w:rsid w:val="00FC462C"/>
    <w:rsid w:val="00FC4F2B"/>
    <w:rsid w:val="00FD1DE3"/>
    <w:rsid w:val="00FD3549"/>
    <w:rsid w:val="00FD483C"/>
    <w:rsid w:val="00FD5100"/>
    <w:rsid w:val="00FD61E3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A9066"/>
  <w15:docId w15:val="{C68CA160-D343-4EB3-852A-CA16005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55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7A0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7A0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A5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A5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610DD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610D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610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539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37">
    <w:name w:val="xl237"/>
    <w:basedOn w:val="a"/>
    <w:rsid w:val="00776E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4223-3CED-4E25-A5EE-A6F412B9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22274</Words>
  <Characters>126963</Characters>
  <Application>Microsoft Office Word</Application>
  <DocSecurity>0</DocSecurity>
  <Lines>1058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148940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subject/>
  <dc:creator>ipetrov</dc:creator>
  <cp:keywords/>
  <dc:description/>
  <cp:lastModifiedBy>user</cp:lastModifiedBy>
  <cp:revision>95</cp:revision>
  <cp:lastPrinted>2019-12-18T04:43:00Z</cp:lastPrinted>
  <dcterms:created xsi:type="dcterms:W3CDTF">2023-10-17T10:59:00Z</dcterms:created>
  <dcterms:modified xsi:type="dcterms:W3CDTF">2025-04-01T06:51:00Z</dcterms:modified>
</cp:coreProperties>
</file>